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D22C56" w:rsidRDefault="00D22C56" w:rsidP="00582D58">
      <w:pPr>
        <w:spacing w:after="0" w:line="240" w:lineRule="auto"/>
        <w:jc w:val="center"/>
        <w:rPr>
          <w:rFonts w:ascii="Times New Roman" w:hAnsi="Times New Roman"/>
          <w:sz w:val="28"/>
          <w:szCs w:val="28"/>
        </w:rPr>
      </w:pPr>
    </w:p>
    <w:p w14:paraId="612689E0" w14:textId="77777777" w:rsidR="00582D58" w:rsidRPr="00BC5970"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 xml:space="preserve">бюджетное профессиональное образовательное учреждение </w:t>
      </w:r>
    </w:p>
    <w:p w14:paraId="753EF9EC" w14:textId="77777777" w:rsidR="00582D58" w:rsidRDefault="00582D58" w:rsidP="00582D58">
      <w:pPr>
        <w:spacing w:after="0" w:line="240" w:lineRule="auto"/>
        <w:jc w:val="center"/>
        <w:rPr>
          <w:rFonts w:ascii="Times New Roman" w:hAnsi="Times New Roman"/>
          <w:sz w:val="28"/>
          <w:szCs w:val="28"/>
        </w:rPr>
      </w:pPr>
      <w:r w:rsidRPr="00BC5970">
        <w:rPr>
          <w:rFonts w:ascii="Times New Roman" w:hAnsi="Times New Roman"/>
          <w:sz w:val="28"/>
          <w:szCs w:val="28"/>
        </w:rPr>
        <w:t>Вологодской области «Вологодский колледж технологии и дизайна»</w:t>
      </w:r>
    </w:p>
    <w:p w14:paraId="0A37501D" w14:textId="77777777" w:rsidR="00D22C56" w:rsidRDefault="00D22C56" w:rsidP="00582D58">
      <w:pPr>
        <w:spacing w:after="0" w:line="240" w:lineRule="auto"/>
        <w:jc w:val="center"/>
        <w:rPr>
          <w:rFonts w:ascii="Times New Roman" w:hAnsi="Times New Roman"/>
          <w:sz w:val="28"/>
          <w:szCs w:val="28"/>
        </w:rPr>
      </w:pPr>
    </w:p>
    <w:p w14:paraId="5DAB6C7B" w14:textId="77777777" w:rsidR="00D22C56" w:rsidRPr="00BC5970" w:rsidRDefault="00D22C56" w:rsidP="00582D58">
      <w:pPr>
        <w:spacing w:after="0" w:line="240" w:lineRule="auto"/>
        <w:jc w:val="center"/>
        <w:rPr>
          <w:rFonts w:ascii="Times New Roman" w:hAnsi="Times New Roman"/>
          <w:sz w:val="28"/>
          <w:szCs w:val="28"/>
        </w:rPr>
      </w:pPr>
    </w:p>
    <w:p w14:paraId="02EB378F" w14:textId="77777777" w:rsidR="00582D58" w:rsidRPr="00BC5970" w:rsidRDefault="00582D58" w:rsidP="00582D58">
      <w:pPr>
        <w:spacing w:after="0" w:line="240" w:lineRule="auto"/>
        <w:jc w:val="both"/>
        <w:rPr>
          <w:rFonts w:ascii="Times New Roman" w:hAnsi="Times New Roman"/>
          <w:color w:val="FF0000"/>
          <w:sz w:val="28"/>
          <w:szCs w:val="28"/>
        </w:rPr>
      </w:pPr>
    </w:p>
    <w:p w14:paraId="6A05A809" w14:textId="77777777" w:rsidR="00B64F21" w:rsidRDefault="00B64F21" w:rsidP="00D22C56">
      <w:pPr>
        <w:spacing w:after="0" w:line="240" w:lineRule="auto"/>
        <w:ind w:firstLine="709"/>
        <w:jc w:val="right"/>
        <w:rPr>
          <w:rFonts w:ascii="Times New Roman" w:hAnsi="Times New Roman"/>
          <w:color w:val="000000"/>
          <w:sz w:val="28"/>
          <w:szCs w:val="28"/>
        </w:rPr>
      </w:pPr>
    </w:p>
    <w:p w14:paraId="6067FD42" w14:textId="77777777" w:rsidR="00582D58" w:rsidRDefault="00B64F21" w:rsidP="00B64F21">
      <w:pPr>
        <w:spacing w:after="0" w:line="240" w:lineRule="auto"/>
        <w:ind w:firstLine="709"/>
        <w:jc w:val="center"/>
        <w:rPr>
          <w:rFonts w:ascii="Times New Roman" w:hAnsi="Times New Roman"/>
        </w:rPr>
      </w:pPr>
      <w:r>
        <w:rPr>
          <w:rFonts w:ascii="Times New Roman" w:hAnsi="Times New Roman"/>
          <w:sz w:val="28"/>
          <w:szCs w:val="28"/>
        </w:rPr>
        <w:t xml:space="preserve">                                                 </w:t>
      </w:r>
      <w:r w:rsidR="00582D58">
        <w:rPr>
          <w:rFonts w:ascii="Times New Roman" w:hAnsi="Times New Roman"/>
          <w:sz w:val="28"/>
          <w:szCs w:val="28"/>
        </w:rPr>
        <w:t>УТВЕРЖДЕНО</w:t>
      </w:r>
    </w:p>
    <w:p w14:paraId="6DB445EE"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приказом директора</w:t>
      </w:r>
    </w:p>
    <w:p w14:paraId="78B3F8DE" w14:textId="77777777" w:rsidR="00B64F21"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00582D58">
        <w:rPr>
          <w:rFonts w:ascii="Times New Roman" w:hAnsi="Times New Roman"/>
          <w:sz w:val="28"/>
          <w:szCs w:val="28"/>
        </w:rPr>
        <w:t xml:space="preserve">БПОУ ВО «Вологодский </w:t>
      </w:r>
    </w:p>
    <w:p w14:paraId="204BF0C6" w14:textId="77777777" w:rsidR="00582D58" w:rsidRDefault="00B64F21" w:rsidP="00B64F21">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w:t>
      </w:r>
      <w:r w:rsidRPr="00B64F21">
        <w:rPr>
          <w:rFonts w:ascii="Times New Roman" w:hAnsi="Times New Roman"/>
          <w:sz w:val="28"/>
          <w:szCs w:val="28"/>
        </w:rPr>
        <w:t xml:space="preserve">колледж </w:t>
      </w:r>
      <w:r w:rsidR="00582D58">
        <w:rPr>
          <w:rFonts w:ascii="Times New Roman" w:hAnsi="Times New Roman"/>
          <w:sz w:val="28"/>
          <w:szCs w:val="28"/>
        </w:rPr>
        <w:t>технологии и дизайна»</w:t>
      </w:r>
    </w:p>
    <w:p w14:paraId="50569649" w14:textId="77777777" w:rsidR="007D61C1" w:rsidRDefault="00B64F21" w:rsidP="007D61C1">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00542C52">
        <w:rPr>
          <w:rFonts w:ascii="Times New Roman" w:hAnsi="Times New Roman"/>
          <w:sz w:val="28"/>
          <w:szCs w:val="28"/>
        </w:rPr>
        <w:t xml:space="preserve">от </w:t>
      </w:r>
      <w:r w:rsidR="00D22C56">
        <w:rPr>
          <w:rFonts w:ascii="Times New Roman" w:hAnsi="Times New Roman"/>
          <w:sz w:val="28"/>
          <w:szCs w:val="28"/>
        </w:rPr>
        <w:t>31</w:t>
      </w:r>
      <w:r w:rsidR="00542C52">
        <w:rPr>
          <w:rFonts w:ascii="Times New Roman" w:hAnsi="Times New Roman"/>
          <w:sz w:val="28"/>
          <w:szCs w:val="28"/>
        </w:rPr>
        <w:t>. 0</w:t>
      </w:r>
      <w:r w:rsidR="00D22C56">
        <w:rPr>
          <w:rFonts w:ascii="Times New Roman" w:hAnsi="Times New Roman"/>
          <w:sz w:val="28"/>
          <w:szCs w:val="28"/>
        </w:rPr>
        <w:t>8</w:t>
      </w:r>
      <w:r w:rsidR="00542C52">
        <w:rPr>
          <w:rFonts w:ascii="Times New Roman" w:hAnsi="Times New Roman"/>
          <w:sz w:val="28"/>
          <w:szCs w:val="28"/>
        </w:rPr>
        <w:t>. 20</w:t>
      </w:r>
      <w:r w:rsidR="00D22C56">
        <w:rPr>
          <w:rFonts w:ascii="Times New Roman" w:hAnsi="Times New Roman"/>
          <w:sz w:val="28"/>
          <w:szCs w:val="28"/>
        </w:rPr>
        <w:t>21</w:t>
      </w:r>
      <w:r w:rsidR="00582D58">
        <w:rPr>
          <w:rFonts w:ascii="Times New Roman" w:hAnsi="Times New Roman"/>
          <w:sz w:val="28"/>
          <w:szCs w:val="28"/>
        </w:rPr>
        <w:t xml:space="preserve"> № </w:t>
      </w:r>
      <w:r w:rsidR="00D22C56">
        <w:rPr>
          <w:rFonts w:ascii="Times New Roman" w:hAnsi="Times New Roman"/>
          <w:sz w:val="28"/>
          <w:szCs w:val="28"/>
        </w:rPr>
        <w:t>528</w:t>
      </w:r>
    </w:p>
    <w:p w14:paraId="5A39BBE3" w14:textId="67AF64A7" w:rsidR="00582D58" w:rsidRPr="007D61C1" w:rsidRDefault="007D61C1" w:rsidP="007D61C1">
      <w:pPr>
        <w:spacing w:after="0" w:line="240" w:lineRule="auto"/>
        <w:ind w:firstLine="709"/>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от 31.08.2022 № 580</w:t>
      </w:r>
    </w:p>
    <w:p w14:paraId="41C8F396" w14:textId="77777777" w:rsidR="00582D58" w:rsidRPr="00581C1B" w:rsidRDefault="00582D58" w:rsidP="00582D58">
      <w:pPr>
        <w:tabs>
          <w:tab w:val="left" w:pos="6946"/>
        </w:tabs>
        <w:spacing w:after="0" w:line="240" w:lineRule="atLeast"/>
        <w:rPr>
          <w:rFonts w:ascii="Times New Roman" w:hAnsi="Times New Roman"/>
          <w:b/>
          <w:sz w:val="24"/>
          <w:szCs w:val="24"/>
        </w:rPr>
      </w:pPr>
    </w:p>
    <w:p w14:paraId="72A3D3EC" w14:textId="77777777" w:rsidR="00582D58" w:rsidRPr="00581C1B" w:rsidRDefault="00582D58" w:rsidP="00582D58">
      <w:pPr>
        <w:spacing w:after="0" w:line="240" w:lineRule="auto"/>
        <w:contextualSpacing/>
        <w:jc w:val="right"/>
        <w:rPr>
          <w:rFonts w:ascii="Times New Roman" w:hAnsi="Times New Roman"/>
          <w:b/>
          <w:sz w:val="24"/>
          <w:szCs w:val="24"/>
        </w:rPr>
      </w:pPr>
    </w:p>
    <w:p w14:paraId="0D0B940D" w14:textId="77777777" w:rsidR="00582D58" w:rsidRDefault="00582D58" w:rsidP="00582D58">
      <w:pPr>
        <w:spacing w:after="0" w:line="240" w:lineRule="auto"/>
        <w:contextualSpacing/>
        <w:jc w:val="center"/>
        <w:rPr>
          <w:rFonts w:ascii="Times New Roman" w:hAnsi="Times New Roman"/>
          <w:b/>
          <w:sz w:val="24"/>
          <w:szCs w:val="24"/>
        </w:rPr>
      </w:pPr>
    </w:p>
    <w:p w14:paraId="0E27B00A" w14:textId="77777777" w:rsidR="00582D58" w:rsidRPr="00581C1B" w:rsidRDefault="00582D58" w:rsidP="00582D58">
      <w:pPr>
        <w:spacing w:after="0" w:line="240" w:lineRule="auto"/>
        <w:contextualSpacing/>
        <w:jc w:val="center"/>
        <w:rPr>
          <w:rFonts w:ascii="Times New Roman" w:hAnsi="Times New Roman"/>
          <w:b/>
          <w:sz w:val="24"/>
          <w:szCs w:val="24"/>
        </w:rPr>
      </w:pPr>
    </w:p>
    <w:p w14:paraId="60061E4C" w14:textId="77777777" w:rsidR="00582D58" w:rsidRPr="00581C1B" w:rsidRDefault="00582D58" w:rsidP="00582D58">
      <w:pPr>
        <w:spacing w:after="0" w:line="240" w:lineRule="auto"/>
        <w:contextualSpacing/>
        <w:jc w:val="center"/>
        <w:rPr>
          <w:rFonts w:ascii="Times New Roman" w:hAnsi="Times New Roman"/>
          <w:b/>
          <w:sz w:val="24"/>
          <w:szCs w:val="24"/>
        </w:rPr>
      </w:pPr>
    </w:p>
    <w:p w14:paraId="44EAFD9C" w14:textId="77777777" w:rsidR="00582D58" w:rsidRPr="00581C1B" w:rsidRDefault="00582D58" w:rsidP="00582D58">
      <w:pPr>
        <w:spacing w:after="0" w:line="240" w:lineRule="auto"/>
        <w:contextualSpacing/>
        <w:jc w:val="center"/>
        <w:rPr>
          <w:rFonts w:ascii="Times New Roman" w:hAnsi="Times New Roman"/>
          <w:b/>
          <w:sz w:val="24"/>
          <w:szCs w:val="24"/>
        </w:rPr>
      </w:pPr>
    </w:p>
    <w:p w14:paraId="6AD6A774"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МЕТОДИЧЕСКИЕ РЕКОМЕНДАЦИИ </w:t>
      </w:r>
    </w:p>
    <w:p w14:paraId="5C891029"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 xml:space="preserve">ПО </w:t>
      </w:r>
      <w:r w:rsidR="00613408">
        <w:rPr>
          <w:rFonts w:ascii="Times New Roman" w:hAnsi="Times New Roman"/>
          <w:b/>
          <w:sz w:val="28"/>
          <w:szCs w:val="28"/>
        </w:rPr>
        <w:t>ПРОВЕДЕНИЮ</w:t>
      </w:r>
      <w:r w:rsidRPr="00503F16">
        <w:rPr>
          <w:rFonts w:ascii="Times New Roman" w:hAnsi="Times New Roman"/>
          <w:b/>
          <w:sz w:val="28"/>
          <w:szCs w:val="28"/>
        </w:rPr>
        <w:t xml:space="preserve"> ПРАКТИЧЕСКИХ ЗАНЯТИЙ</w:t>
      </w:r>
    </w:p>
    <w:p w14:paraId="33978ACC" w14:textId="77777777" w:rsidR="00582D58" w:rsidRPr="00503F16" w:rsidRDefault="00582D58" w:rsidP="00582D58">
      <w:pPr>
        <w:pStyle w:val="ListParagraph0"/>
        <w:spacing w:after="0" w:line="240" w:lineRule="auto"/>
        <w:ind w:left="0"/>
        <w:jc w:val="center"/>
        <w:rPr>
          <w:rFonts w:ascii="Times New Roman" w:hAnsi="Times New Roman"/>
          <w:b/>
          <w:sz w:val="28"/>
          <w:szCs w:val="28"/>
        </w:rPr>
      </w:pPr>
      <w:r w:rsidRPr="00503F16">
        <w:rPr>
          <w:rFonts w:ascii="Times New Roman" w:hAnsi="Times New Roman"/>
          <w:b/>
          <w:sz w:val="28"/>
          <w:szCs w:val="28"/>
        </w:rPr>
        <w:t>ПО УЧЕБНО</w:t>
      </w:r>
      <w:r w:rsidR="00B64F21">
        <w:rPr>
          <w:rFonts w:ascii="Times New Roman" w:hAnsi="Times New Roman"/>
          <w:b/>
          <w:sz w:val="28"/>
          <w:szCs w:val="28"/>
        </w:rPr>
        <w:t>МУ ПРЕДМЕТУ</w:t>
      </w:r>
      <w:r w:rsidRPr="00503F16">
        <w:rPr>
          <w:rFonts w:ascii="Times New Roman" w:hAnsi="Times New Roman"/>
          <w:b/>
          <w:sz w:val="28"/>
          <w:szCs w:val="28"/>
        </w:rPr>
        <w:t xml:space="preserve"> </w:t>
      </w:r>
    </w:p>
    <w:p w14:paraId="4A96F684" w14:textId="77777777" w:rsidR="00582D58" w:rsidRDefault="001C6222" w:rsidP="00582D58">
      <w:pPr>
        <w:widowControl w:val="0"/>
        <w:tabs>
          <w:tab w:val="left" w:pos="0"/>
          <w:tab w:val="left" w:pos="12616"/>
        </w:tabs>
        <w:autoSpaceDE w:val="0"/>
        <w:autoSpaceDN w:val="0"/>
        <w:adjustRightInd w:val="0"/>
        <w:spacing w:line="360" w:lineRule="auto"/>
        <w:ind w:left="284" w:right="284"/>
        <w:jc w:val="center"/>
        <w:rPr>
          <w:rFonts w:ascii="Times New Roman" w:hAnsi="Times New Roman"/>
          <w:b/>
          <w:color w:val="000000"/>
          <w:sz w:val="28"/>
          <w:szCs w:val="28"/>
        </w:rPr>
      </w:pPr>
      <w:r>
        <w:rPr>
          <w:rFonts w:ascii="Times New Roman" w:hAnsi="Times New Roman"/>
          <w:b/>
          <w:color w:val="000000"/>
          <w:sz w:val="28"/>
          <w:szCs w:val="28"/>
        </w:rPr>
        <w:t>ОУДБ.03 ИНОСТРАННЫЙ ЯЗЫК</w:t>
      </w:r>
      <w:r w:rsidR="007562AE">
        <w:rPr>
          <w:rFonts w:ascii="Times New Roman" w:hAnsi="Times New Roman"/>
          <w:b/>
          <w:color w:val="000000"/>
          <w:sz w:val="28"/>
          <w:szCs w:val="28"/>
        </w:rPr>
        <w:t xml:space="preserve"> </w:t>
      </w:r>
      <w:r w:rsidR="00582D58" w:rsidRPr="00875EC3">
        <w:rPr>
          <w:rFonts w:ascii="Times New Roman" w:hAnsi="Times New Roman"/>
          <w:b/>
          <w:color w:val="000000"/>
          <w:sz w:val="28"/>
          <w:szCs w:val="28"/>
        </w:rPr>
        <w:t>(английский)</w:t>
      </w:r>
    </w:p>
    <w:p w14:paraId="41082450" w14:textId="77777777" w:rsidR="00D214CB" w:rsidRDefault="00D214CB" w:rsidP="00D214CB">
      <w:pPr>
        <w:spacing w:after="0" w:line="240" w:lineRule="auto"/>
        <w:jc w:val="center"/>
        <w:rPr>
          <w:rFonts w:ascii="Times New Roman" w:hAnsi="Times New Roman"/>
          <w:sz w:val="28"/>
          <w:szCs w:val="28"/>
        </w:rPr>
      </w:pPr>
      <w:r>
        <w:rPr>
          <w:rFonts w:ascii="Times New Roman" w:hAnsi="Times New Roman"/>
          <w:sz w:val="28"/>
          <w:szCs w:val="28"/>
        </w:rPr>
        <w:t>Специальность:</w:t>
      </w:r>
    </w:p>
    <w:p w14:paraId="6F85CF10" w14:textId="068BB02E" w:rsidR="00582D58" w:rsidRPr="00C7045A" w:rsidRDefault="14B43C20" w:rsidP="14B43C20">
      <w:pPr>
        <w:spacing w:after="0" w:line="240" w:lineRule="auto"/>
        <w:contextualSpacing/>
        <w:jc w:val="center"/>
        <w:rPr>
          <w:rFonts w:ascii="Times New Roman" w:hAnsi="Times New Roman"/>
          <w:sz w:val="28"/>
          <w:szCs w:val="28"/>
        </w:rPr>
      </w:pPr>
      <w:r w:rsidRPr="14B43C20">
        <w:rPr>
          <w:rFonts w:ascii="Times New Roman" w:hAnsi="Times New Roman"/>
          <w:sz w:val="28"/>
          <w:szCs w:val="28"/>
        </w:rPr>
        <w:t>54.02.01 Дизайн (по отраслям)</w:t>
      </w:r>
    </w:p>
    <w:p w14:paraId="4B94D5A5" w14:textId="77777777" w:rsidR="00582D58" w:rsidRPr="00C7045A" w:rsidRDefault="00582D58" w:rsidP="00582D58">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p>
    <w:p w14:paraId="3DEEC669" w14:textId="77777777" w:rsidR="00582D58" w:rsidRPr="00581C1B" w:rsidRDefault="00582D58" w:rsidP="00582D58">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3656B9AB" w14:textId="77777777" w:rsidR="00582D58" w:rsidRPr="00581C1B"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45FB0818" w14:textId="77777777" w:rsidR="00582D58" w:rsidRDefault="00582D58" w:rsidP="00582D58">
      <w:pPr>
        <w:widowControl w:val="0"/>
        <w:autoSpaceDE w:val="0"/>
        <w:autoSpaceDN w:val="0"/>
        <w:adjustRightInd w:val="0"/>
        <w:spacing w:after="0" w:line="240" w:lineRule="auto"/>
        <w:jc w:val="both"/>
        <w:rPr>
          <w:rFonts w:ascii="Times New Roman" w:eastAsia="Times New Roman" w:hAnsi="Times New Roman"/>
          <w:b/>
          <w:sz w:val="24"/>
          <w:szCs w:val="24"/>
          <w:lang w:eastAsia="ru-RU"/>
        </w:rPr>
      </w:pPr>
    </w:p>
    <w:p w14:paraId="049F31CB" w14:textId="77777777" w:rsidR="006904D4" w:rsidRPr="00892BA8" w:rsidRDefault="006904D4" w:rsidP="006904D4">
      <w:pPr>
        <w:keepNext/>
        <w:keepLines/>
        <w:suppressLineNumbers/>
        <w:spacing w:after="0" w:line="240" w:lineRule="atLeast"/>
        <w:rPr>
          <w:rFonts w:ascii="Times New Roman" w:hAnsi="Times New Roman"/>
          <w:sz w:val="28"/>
          <w:szCs w:val="28"/>
        </w:rPr>
      </w:pPr>
    </w:p>
    <w:p w14:paraId="53128261" w14:textId="77777777" w:rsidR="006904D4" w:rsidRPr="00892BA8" w:rsidRDefault="006904D4" w:rsidP="006904D4">
      <w:pPr>
        <w:pStyle w:val="21"/>
        <w:widowControl w:val="0"/>
        <w:spacing w:after="0" w:line="240" w:lineRule="atLeast"/>
        <w:jc w:val="center"/>
        <w:rPr>
          <w:b/>
          <w:sz w:val="28"/>
          <w:szCs w:val="28"/>
        </w:rPr>
      </w:pPr>
    </w:p>
    <w:p w14:paraId="62486C05" w14:textId="77777777" w:rsidR="006904D4" w:rsidRPr="00892BA8" w:rsidRDefault="006904D4" w:rsidP="006904D4">
      <w:pPr>
        <w:spacing w:line="240" w:lineRule="atLeast"/>
        <w:jc w:val="center"/>
        <w:rPr>
          <w:rFonts w:ascii="Times New Roman" w:hAnsi="Times New Roman"/>
          <w:b/>
          <w:sz w:val="28"/>
          <w:szCs w:val="28"/>
        </w:rPr>
      </w:pPr>
    </w:p>
    <w:p w14:paraId="4101652C" w14:textId="77777777" w:rsidR="006904D4" w:rsidRDefault="006904D4" w:rsidP="006904D4">
      <w:pPr>
        <w:spacing w:after="0" w:line="240" w:lineRule="atLeast"/>
        <w:jc w:val="center"/>
        <w:rPr>
          <w:rFonts w:ascii="Times New Roman" w:hAnsi="Times New Roman"/>
          <w:b/>
          <w:sz w:val="28"/>
          <w:szCs w:val="28"/>
        </w:rPr>
      </w:pPr>
    </w:p>
    <w:p w14:paraId="4B99056E" w14:textId="77777777" w:rsidR="006904D4" w:rsidRDefault="006904D4" w:rsidP="006904D4">
      <w:pPr>
        <w:spacing w:after="0" w:line="360" w:lineRule="auto"/>
        <w:jc w:val="center"/>
        <w:rPr>
          <w:rFonts w:ascii="Times New Roman" w:hAnsi="Times New Roman"/>
          <w:b/>
          <w:sz w:val="28"/>
          <w:szCs w:val="28"/>
        </w:rPr>
      </w:pPr>
    </w:p>
    <w:p w14:paraId="1299C43A" w14:textId="77777777" w:rsidR="006904D4" w:rsidRDefault="006904D4" w:rsidP="006904D4">
      <w:pPr>
        <w:spacing w:after="0" w:line="360" w:lineRule="auto"/>
        <w:jc w:val="center"/>
        <w:rPr>
          <w:rFonts w:ascii="Times New Roman" w:hAnsi="Times New Roman"/>
          <w:b/>
          <w:sz w:val="28"/>
          <w:szCs w:val="28"/>
        </w:rPr>
      </w:pPr>
    </w:p>
    <w:p w14:paraId="4DDBEF00" w14:textId="77777777" w:rsidR="006904D4" w:rsidRDefault="006904D4" w:rsidP="006904D4">
      <w:pPr>
        <w:spacing w:after="0" w:line="360" w:lineRule="auto"/>
        <w:jc w:val="center"/>
        <w:rPr>
          <w:rFonts w:ascii="Times New Roman" w:hAnsi="Times New Roman"/>
          <w:b/>
          <w:sz w:val="28"/>
          <w:szCs w:val="28"/>
        </w:rPr>
      </w:pPr>
    </w:p>
    <w:p w14:paraId="3461D779" w14:textId="77777777" w:rsidR="006904D4" w:rsidRDefault="006904D4" w:rsidP="006904D4">
      <w:pPr>
        <w:spacing w:after="0" w:line="360" w:lineRule="auto"/>
        <w:jc w:val="center"/>
        <w:rPr>
          <w:rFonts w:ascii="Times New Roman" w:hAnsi="Times New Roman"/>
          <w:sz w:val="28"/>
          <w:szCs w:val="28"/>
        </w:rPr>
      </w:pPr>
    </w:p>
    <w:p w14:paraId="3CF2D8B6" w14:textId="77777777" w:rsidR="00B64F21" w:rsidRDefault="00B64F21" w:rsidP="00D214CB">
      <w:pPr>
        <w:spacing w:after="0" w:line="360" w:lineRule="auto"/>
        <w:jc w:val="center"/>
        <w:rPr>
          <w:rFonts w:ascii="Times New Roman" w:hAnsi="Times New Roman"/>
          <w:sz w:val="28"/>
          <w:szCs w:val="28"/>
        </w:rPr>
      </w:pPr>
    </w:p>
    <w:p w14:paraId="08C1E29D" w14:textId="77777777" w:rsidR="006904D4" w:rsidRPr="009A5C20" w:rsidRDefault="006904D4" w:rsidP="00D214CB">
      <w:pPr>
        <w:spacing w:after="0" w:line="360" w:lineRule="auto"/>
        <w:jc w:val="center"/>
        <w:rPr>
          <w:rFonts w:ascii="Times New Roman" w:hAnsi="Times New Roman"/>
          <w:sz w:val="28"/>
          <w:szCs w:val="28"/>
        </w:rPr>
      </w:pPr>
      <w:r w:rsidRPr="009A5C20">
        <w:rPr>
          <w:rFonts w:ascii="Times New Roman" w:hAnsi="Times New Roman"/>
          <w:sz w:val="28"/>
          <w:szCs w:val="28"/>
        </w:rPr>
        <w:t>Вологда</w:t>
      </w:r>
    </w:p>
    <w:p w14:paraId="65B281B9" w14:textId="6825B594" w:rsidR="006904D4" w:rsidRDefault="006904D4" w:rsidP="006904D4">
      <w:pPr>
        <w:spacing w:after="0" w:line="360" w:lineRule="auto"/>
        <w:jc w:val="center"/>
        <w:rPr>
          <w:rFonts w:ascii="Times New Roman" w:hAnsi="Times New Roman"/>
          <w:sz w:val="28"/>
          <w:szCs w:val="28"/>
        </w:rPr>
      </w:pPr>
      <w:r w:rsidRPr="009A5C20">
        <w:rPr>
          <w:rFonts w:ascii="Times New Roman" w:hAnsi="Times New Roman"/>
          <w:sz w:val="28"/>
          <w:szCs w:val="28"/>
        </w:rPr>
        <w:t>20</w:t>
      </w:r>
      <w:r w:rsidR="007D61C1">
        <w:rPr>
          <w:rFonts w:ascii="Times New Roman" w:hAnsi="Times New Roman"/>
          <w:sz w:val="28"/>
          <w:szCs w:val="28"/>
        </w:rPr>
        <w:t>22</w:t>
      </w:r>
    </w:p>
    <w:p w14:paraId="0FB78278" w14:textId="77777777" w:rsidR="00542C52" w:rsidRDefault="00542C52" w:rsidP="006904D4">
      <w:pPr>
        <w:spacing w:after="0" w:line="360" w:lineRule="auto"/>
        <w:jc w:val="center"/>
        <w:rPr>
          <w:rFonts w:ascii="Times New Roman" w:hAnsi="Times New Roman"/>
          <w:sz w:val="28"/>
          <w:szCs w:val="28"/>
        </w:rPr>
      </w:pPr>
    </w:p>
    <w:p w14:paraId="1FC39945" w14:textId="77777777" w:rsidR="00542C52" w:rsidRDefault="00542C52" w:rsidP="006904D4">
      <w:pPr>
        <w:spacing w:after="0" w:line="360" w:lineRule="auto"/>
        <w:jc w:val="center"/>
        <w:rPr>
          <w:rFonts w:ascii="Times New Roman" w:hAnsi="Times New Roman"/>
          <w:sz w:val="28"/>
          <w:szCs w:val="28"/>
        </w:rPr>
      </w:pPr>
    </w:p>
    <w:p w14:paraId="0733E2AB" w14:textId="77777777" w:rsidR="00EE0C08" w:rsidRPr="00EE0C08" w:rsidRDefault="00EE0C08" w:rsidP="00EE0C08">
      <w:pPr>
        <w:suppressAutoHyphens w:val="0"/>
        <w:spacing w:after="0" w:line="240" w:lineRule="auto"/>
        <w:ind w:firstLine="709"/>
        <w:jc w:val="both"/>
        <w:rPr>
          <w:rFonts w:ascii="Times New Roman" w:eastAsia="Times New Roman" w:hAnsi="Times New Roman"/>
          <w:kern w:val="0"/>
          <w:sz w:val="28"/>
          <w:szCs w:val="28"/>
          <w:lang w:eastAsia="ru-RU"/>
        </w:rPr>
      </w:pPr>
      <w:r>
        <w:rPr>
          <w:rFonts w:ascii="Times New Roman" w:eastAsia="Times New Roman" w:hAnsi="Times New Roman"/>
          <w:kern w:val="0"/>
          <w:sz w:val="28"/>
          <w:szCs w:val="28"/>
          <w:lang w:eastAsia="ru-RU"/>
        </w:rPr>
        <w:lastRenderedPageBreak/>
        <w:t xml:space="preserve">Методические рекомендации по выполнению практических занятий по </w:t>
      </w:r>
      <w:r w:rsidRPr="00EE0C08">
        <w:rPr>
          <w:rFonts w:ascii="Times New Roman" w:eastAsia="Times New Roman" w:hAnsi="Times New Roman"/>
          <w:kern w:val="0"/>
          <w:sz w:val="28"/>
          <w:szCs w:val="28"/>
          <w:lang w:eastAsia="ru-RU"/>
        </w:rPr>
        <w:t>учебно</w:t>
      </w:r>
      <w:r>
        <w:rPr>
          <w:rFonts w:ascii="Times New Roman" w:eastAsia="Times New Roman" w:hAnsi="Times New Roman"/>
          <w:kern w:val="0"/>
          <w:sz w:val="28"/>
          <w:szCs w:val="28"/>
          <w:lang w:eastAsia="ru-RU"/>
        </w:rPr>
        <w:t>му</w:t>
      </w:r>
      <w:r w:rsidRPr="00EE0C08">
        <w:rPr>
          <w:rFonts w:ascii="Times New Roman" w:eastAsia="Times New Roman" w:hAnsi="Times New Roman"/>
          <w:kern w:val="0"/>
          <w:sz w:val="28"/>
          <w:szCs w:val="28"/>
          <w:lang w:eastAsia="ru-RU"/>
        </w:rPr>
        <w:t xml:space="preserve"> предмет</w:t>
      </w:r>
      <w:r>
        <w:rPr>
          <w:rFonts w:ascii="Times New Roman" w:eastAsia="Times New Roman" w:hAnsi="Times New Roman"/>
          <w:kern w:val="0"/>
          <w:sz w:val="28"/>
          <w:szCs w:val="28"/>
          <w:lang w:eastAsia="ru-RU"/>
        </w:rPr>
        <w:t>у</w:t>
      </w:r>
      <w:r w:rsidRPr="00EE0C08">
        <w:rPr>
          <w:rFonts w:ascii="Times New Roman" w:eastAsia="Times New Roman" w:hAnsi="Times New Roman"/>
          <w:kern w:val="0"/>
          <w:sz w:val="28"/>
          <w:szCs w:val="28"/>
          <w:lang w:eastAsia="ru-RU"/>
        </w:rPr>
        <w:t xml:space="preserve"> ОУДБ.03 Иностранный язык</w:t>
      </w:r>
      <w:r>
        <w:rPr>
          <w:rFonts w:ascii="Times New Roman" w:eastAsia="Times New Roman" w:hAnsi="Times New Roman"/>
          <w:kern w:val="0"/>
          <w:sz w:val="28"/>
          <w:szCs w:val="28"/>
          <w:lang w:eastAsia="ru-RU"/>
        </w:rPr>
        <w:t xml:space="preserve"> (английский)</w:t>
      </w:r>
      <w:r w:rsidRPr="00EE0C08">
        <w:rPr>
          <w:rFonts w:ascii="Times New Roman" w:eastAsia="Times New Roman" w:hAnsi="Times New Roman"/>
          <w:kern w:val="0"/>
          <w:sz w:val="28"/>
          <w:szCs w:val="28"/>
          <w:lang w:eastAsia="ru-RU"/>
        </w:rPr>
        <w:t xml:space="preserve"> разработан</w:t>
      </w:r>
      <w:r>
        <w:rPr>
          <w:rFonts w:ascii="Times New Roman" w:eastAsia="Times New Roman" w:hAnsi="Times New Roman"/>
          <w:kern w:val="0"/>
          <w:sz w:val="28"/>
          <w:szCs w:val="28"/>
          <w:lang w:eastAsia="ru-RU"/>
        </w:rPr>
        <w:t>ы</w:t>
      </w:r>
      <w:r w:rsidRPr="00EE0C08">
        <w:rPr>
          <w:rFonts w:ascii="Times New Roman" w:eastAsia="Times New Roman" w:hAnsi="Times New Roman"/>
          <w:kern w:val="0"/>
          <w:sz w:val="28"/>
          <w:szCs w:val="28"/>
          <w:lang w:eastAsia="ru-RU"/>
        </w:rPr>
        <w:t xml:space="preserve"> в соответствии</w:t>
      </w:r>
      <w:r>
        <w:rPr>
          <w:rFonts w:ascii="Times New Roman" w:eastAsia="Times New Roman" w:hAnsi="Times New Roman"/>
          <w:kern w:val="0"/>
          <w:sz w:val="28"/>
          <w:szCs w:val="28"/>
          <w:lang w:eastAsia="ru-RU"/>
        </w:rPr>
        <w:t xml:space="preserve"> с:</w:t>
      </w:r>
      <w:r w:rsidRPr="00EE0C08">
        <w:rPr>
          <w:rFonts w:ascii="Times New Roman" w:eastAsia="Times New Roman" w:hAnsi="Times New Roman"/>
          <w:kern w:val="0"/>
          <w:sz w:val="28"/>
          <w:szCs w:val="28"/>
          <w:lang w:eastAsia="ru-RU"/>
        </w:rPr>
        <w:t xml:space="preserve"> </w:t>
      </w:r>
    </w:p>
    <w:p w14:paraId="48483207"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федеральн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государственн</w:t>
      </w:r>
      <w:r>
        <w:rPr>
          <w:rFonts w:ascii="Times New Roman" w:eastAsia="Times New Roman" w:hAnsi="Times New Roman"/>
          <w:kern w:val="0"/>
          <w:sz w:val="28"/>
          <w:szCs w:val="28"/>
          <w:lang w:eastAsia="ru-RU"/>
        </w:rPr>
        <w:t xml:space="preserve">ым </w:t>
      </w:r>
      <w:r w:rsidRPr="00EE0C08">
        <w:rPr>
          <w:rFonts w:ascii="Times New Roman" w:eastAsia="Times New Roman" w:hAnsi="Times New Roman"/>
          <w:kern w:val="0"/>
          <w:sz w:val="28"/>
          <w:szCs w:val="28"/>
          <w:lang w:eastAsia="ru-RU"/>
        </w:rPr>
        <w:t>образовательн</w:t>
      </w:r>
      <w:r>
        <w:rPr>
          <w:rFonts w:ascii="Times New Roman" w:eastAsia="Times New Roman" w:hAnsi="Times New Roman"/>
          <w:kern w:val="0"/>
          <w:sz w:val="28"/>
          <w:szCs w:val="28"/>
          <w:lang w:eastAsia="ru-RU"/>
        </w:rPr>
        <w:t>ым</w:t>
      </w:r>
      <w:r w:rsidRPr="00EE0C08">
        <w:rPr>
          <w:rFonts w:ascii="Times New Roman" w:eastAsia="Times New Roman" w:hAnsi="Times New Roman"/>
          <w:kern w:val="0"/>
          <w:sz w:val="28"/>
          <w:szCs w:val="28"/>
          <w:lang w:eastAsia="ru-RU"/>
        </w:rPr>
        <w:t xml:space="preserve"> стандарт</w:t>
      </w:r>
      <w:r>
        <w:rPr>
          <w:rFonts w:ascii="Times New Roman" w:eastAsia="Times New Roman" w:hAnsi="Times New Roman"/>
          <w:kern w:val="0"/>
          <w:sz w:val="28"/>
          <w:szCs w:val="28"/>
          <w:lang w:eastAsia="ru-RU"/>
        </w:rPr>
        <w:t>ом</w:t>
      </w:r>
      <w:r w:rsidRPr="00EE0C08">
        <w:rPr>
          <w:rFonts w:ascii="Times New Roman" w:eastAsia="Times New Roman" w:hAnsi="Times New Roman"/>
          <w:kern w:val="0"/>
          <w:sz w:val="28"/>
          <w:szCs w:val="28"/>
          <w:lang w:eastAsia="ru-RU"/>
        </w:rPr>
        <w:t xml:space="preserve"> среднего общего образования, утвержден</w:t>
      </w:r>
      <w:r>
        <w:rPr>
          <w:rFonts w:ascii="Times New Roman" w:eastAsia="Times New Roman" w:hAnsi="Times New Roman"/>
          <w:kern w:val="0"/>
          <w:sz w:val="28"/>
          <w:szCs w:val="28"/>
          <w:lang w:eastAsia="ru-RU"/>
        </w:rPr>
        <w:t>ным</w:t>
      </w:r>
      <w:r w:rsidRPr="00EE0C08">
        <w:rPr>
          <w:rFonts w:ascii="Times New Roman" w:eastAsia="Times New Roman" w:hAnsi="Times New Roman"/>
          <w:kern w:val="0"/>
          <w:sz w:val="28"/>
          <w:szCs w:val="28"/>
          <w:lang w:eastAsia="ru-RU"/>
        </w:rPr>
        <w:t xml:space="preserve"> приказом Минобрнауки России от 17 мая 2012 года № 413 (с изменениями и дополнениями); </w:t>
      </w:r>
    </w:p>
    <w:p w14:paraId="106ECFF9" w14:textId="77777777" w:rsidR="00EE0C08" w:rsidRPr="00EE0C08" w:rsidRDefault="00EE0C08" w:rsidP="00EE0C08">
      <w:pPr>
        <w:shd w:val="clear" w:color="auto" w:fill="FFFFFF"/>
        <w:suppressAutoHyphens w:val="0"/>
        <w:spacing w:after="0" w:line="240" w:lineRule="auto"/>
        <w:jc w:val="both"/>
        <w:outlineLvl w:val="1"/>
        <w:rPr>
          <w:rFonts w:ascii="Times New Roman" w:eastAsia="Times New Roman" w:hAnsi="Times New Roman"/>
          <w:bCs/>
          <w:kern w:val="0"/>
          <w:sz w:val="28"/>
          <w:szCs w:val="28"/>
          <w:lang w:eastAsia="ru-RU"/>
        </w:rPr>
      </w:pPr>
      <w:r w:rsidRPr="00EE0C08">
        <w:rPr>
          <w:rFonts w:ascii="Times New Roman" w:eastAsia="Times New Roman" w:hAnsi="Times New Roman"/>
          <w:kern w:val="0"/>
          <w:sz w:val="28"/>
          <w:szCs w:val="28"/>
          <w:lang w:eastAsia="ru-RU"/>
        </w:rPr>
        <w:t xml:space="preserve">- </w:t>
      </w:r>
      <w:r w:rsidRPr="00EE0C08">
        <w:rPr>
          <w:rFonts w:ascii="Times New Roman" w:eastAsia="Times New Roman" w:hAnsi="Times New Roman"/>
          <w:bCs/>
          <w:kern w:val="0"/>
          <w:sz w:val="28"/>
          <w:szCs w:val="28"/>
          <w:lang w:eastAsia="ru-RU"/>
        </w:rPr>
        <w:t>методически</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рекомендаци</w:t>
      </w:r>
      <w:r>
        <w:rPr>
          <w:rFonts w:ascii="Times New Roman" w:eastAsia="Times New Roman" w:hAnsi="Times New Roman"/>
          <w:bCs/>
          <w:kern w:val="0"/>
          <w:sz w:val="28"/>
          <w:szCs w:val="28"/>
          <w:lang w:eastAsia="ru-RU"/>
        </w:rPr>
        <w:t>ями</w:t>
      </w:r>
      <w:r w:rsidRPr="00EE0C08">
        <w:rPr>
          <w:rFonts w:ascii="Times New Roman" w:eastAsia="Times New Roman" w:hAnsi="Times New Roman"/>
          <w:bCs/>
          <w:kern w:val="0"/>
          <w:sz w:val="28"/>
          <w:szCs w:val="28"/>
          <w:lang w:eastAsia="ru-RU"/>
        </w:rPr>
        <w:t xml:space="preserve">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w:t>
      </w:r>
      <w:r>
        <w:rPr>
          <w:rFonts w:ascii="Times New Roman" w:eastAsia="Times New Roman" w:hAnsi="Times New Roman"/>
          <w:bCs/>
          <w:kern w:val="0"/>
          <w:sz w:val="28"/>
          <w:szCs w:val="28"/>
          <w:lang w:eastAsia="ru-RU"/>
        </w:rPr>
        <w:t>ми</w:t>
      </w:r>
      <w:r w:rsidRPr="00EE0C08">
        <w:rPr>
          <w:rFonts w:ascii="Times New Roman" w:eastAsia="Times New Roman" w:hAnsi="Times New Roman"/>
          <w:bCs/>
          <w:kern w:val="0"/>
          <w:sz w:val="28"/>
          <w:szCs w:val="28"/>
          <w:lang w:eastAsia="ru-RU"/>
        </w:rPr>
        <w:t xml:space="preserve"> Министерством просвещения РФ 14 апреля 2021 г.;</w:t>
      </w:r>
    </w:p>
    <w:p w14:paraId="75B47238" w14:textId="77777777" w:rsidR="00EE0C08" w:rsidRPr="00EE0C08" w:rsidRDefault="00EE0C08" w:rsidP="00EE0C08">
      <w:pPr>
        <w:suppressAutoHyphens w:val="0"/>
        <w:spacing w:after="0" w:line="240" w:lineRule="auto"/>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 рабочей программ</w:t>
      </w:r>
      <w:r>
        <w:rPr>
          <w:rFonts w:ascii="Times New Roman" w:eastAsia="Times New Roman" w:hAnsi="Times New Roman"/>
          <w:kern w:val="0"/>
          <w:sz w:val="28"/>
          <w:szCs w:val="28"/>
          <w:lang w:eastAsia="ru-RU"/>
        </w:rPr>
        <w:t>ой</w:t>
      </w:r>
      <w:r w:rsidRPr="00EE0C08">
        <w:rPr>
          <w:rFonts w:ascii="Times New Roman" w:eastAsia="Times New Roman" w:hAnsi="Times New Roman"/>
          <w:kern w:val="0"/>
          <w:sz w:val="28"/>
          <w:szCs w:val="28"/>
          <w:lang w:eastAsia="ru-RU"/>
        </w:rPr>
        <w:t xml:space="preserve"> воспитания по специальности (профессии).</w:t>
      </w:r>
    </w:p>
    <w:p w14:paraId="0562CB0E"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34CE0A41" w14:textId="77777777" w:rsidR="00EE0C08" w:rsidRPr="00EE0C08" w:rsidRDefault="00EE0C08" w:rsidP="00EE0C08">
      <w:pPr>
        <w:widowControl w:val="0"/>
        <w:suppressAutoHyphens w:val="0"/>
        <w:autoSpaceDE w:val="0"/>
        <w:autoSpaceDN w:val="0"/>
        <w:adjustRightInd w:val="0"/>
        <w:spacing w:after="0" w:line="240" w:lineRule="auto"/>
        <w:ind w:left="426"/>
        <w:jc w:val="both"/>
        <w:rPr>
          <w:rFonts w:ascii="Times New Roman" w:hAnsi="Times New Roman"/>
          <w:bCs/>
          <w:kern w:val="0"/>
          <w:sz w:val="28"/>
          <w:szCs w:val="28"/>
          <w:lang w:eastAsia="ru-RU"/>
        </w:rPr>
      </w:pPr>
    </w:p>
    <w:p w14:paraId="62EBF3C5" w14:textId="77777777" w:rsidR="00EE0C08" w:rsidRPr="00EE0C08" w:rsidRDefault="00EE0C08" w:rsidP="00EE0C08">
      <w:pPr>
        <w:tabs>
          <w:tab w:val="left" w:leader="underscore" w:pos="7824"/>
        </w:tabs>
        <w:suppressAutoHyphens w:val="0"/>
        <w:autoSpaceDE w:val="0"/>
        <w:autoSpaceDN w:val="0"/>
        <w:adjustRightInd w:val="0"/>
        <w:spacing w:after="0" w:line="240" w:lineRule="auto"/>
        <w:ind w:firstLine="709"/>
        <w:jc w:val="both"/>
        <w:rPr>
          <w:rFonts w:ascii="Times New Roman" w:hAnsi="Times New Roman"/>
          <w:b/>
          <w:kern w:val="0"/>
          <w:sz w:val="28"/>
          <w:szCs w:val="28"/>
          <w:lang w:eastAsia="ru-RU"/>
        </w:rPr>
      </w:pPr>
    </w:p>
    <w:p w14:paraId="6D98A12B" w14:textId="77777777" w:rsidR="00EE0C08" w:rsidRPr="00EE0C08" w:rsidRDefault="00EE0C08" w:rsidP="00EE0C08">
      <w:pPr>
        <w:suppressAutoHyphens w:val="0"/>
        <w:spacing w:after="0" w:line="240" w:lineRule="auto"/>
        <w:jc w:val="center"/>
        <w:rPr>
          <w:rFonts w:ascii="Times New Roman" w:eastAsia="Times New Roman" w:hAnsi="Times New Roman"/>
          <w:kern w:val="0"/>
          <w:sz w:val="28"/>
          <w:szCs w:val="28"/>
          <w:vertAlign w:val="superscript"/>
          <w:lang w:eastAsia="ru-RU"/>
        </w:rPr>
      </w:pPr>
    </w:p>
    <w:p w14:paraId="32D668F0" w14:textId="77777777" w:rsidR="00EE0C08" w:rsidRPr="00EE0C08" w:rsidRDefault="00EE0C08" w:rsidP="00EE0C08">
      <w:pPr>
        <w:suppressAutoHyphens w:val="0"/>
        <w:spacing w:after="0" w:line="240" w:lineRule="auto"/>
        <w:jc w:val="both"/>
        <w:rPr>
          <w:rFonts w:ascii="Times New Roman" w:eastAsia="Times New Roman" w:hAnsi="Times New Roman"/>
          <w:kern w:val="0"/>
          <w:sz w:val="28"/>
          <w:szCs w:val="28"/>
          <w:lang w:eastAsia="ru-RU"/>
        </w:rPr>
      </w:pPr>
      <w:r w:rsidRPr="00EE0C08">
        <w:rPr>
          <w:rFonts w:ascii="Times New Roman" w:eastAsia="Times New Roman" w:hAnsi="Times New Roman"/>
          <w:kern w:val="0"/>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946DB82" w14:textId="77777777" w:rsidR="00EE0C08" w:rsidRPr="00EE0C08" w:rsidRDefault="00EE0C08" w:rsidP="00EE0C08">
      <w:pPr>
        <w:suppressAutoHyphens w:val="0"/>
        <w:spacing w:after="0" w:line="240" w:lineRule="auto"/>
        <w:rPr>
          <w:rFonts w:ascii="Times New Roman" w:eastAsia="Times New Roman" w:hAnsi="Times New Roman"/>
          <w:color w:val="000000"/>
          <w:kern w:val="0"/>
          <w:sz w:val="28"/>
          <w:szCs w:val="28"/>
          <w:lang w:eastAsia="ru-RU"/>
        </w:rPr>
      </w:pPr>
    </w:p>
    <w:p w14:paraId="6B8BCDC4" w14:textId="77777777" w:rsidR="00EE0C08" w:rsidRPr="00EE0C08" w:rsidRDefault="00EE0C08" w:rsidP="00EE0C08">
      <w:pPr>
        <w:suppressAutoHyphens w:val="0"/>
        <w:spacing w:after="0" w:line="240" w:lineRule="auto"/>
        <w:jc w:val="both"/>
        <w:rPr>
          <w:rFonts w:ascii="Times New Roman" w:eastAsia="Times New Roman" w:hAnsi="Times New Roman"/>
          <w:color w:val="000000"/>
          <w:kern w:val="0"/>
          <w:sz w:val="28"/>
          <w:szCs w:val="28"/>
          <w:lang w:eastAsia="ru-RU"/>
        </w:rPr>
      </w:pPr>
      <w:r w:rsidRPr="00EE0C08">
        <w:rPr>
          <w:rFonts w:ascii="Times New Roman" w:eastAsia="Times New Roman" w:hAnsi="Times New Roman"/>
          <w:color w:val="000000"/>
          <w:kern w:val="0"/>
          <w:sz w:val="28"/>
          <w:szCs w:val="28"/>
          <w:lang w:eastAsia="ru-RU"/>
        </w:rPr>
        <w:t xml:space="preserve">Разработчики: </w:t>
      </w:r>
    </w:p>
    <w:p w14:paraId="3D152EFF" w14:textId="77777777" w:rsidR="00EE0C08" w:rsidRPr="00EE0C08" w:rsidRDefault="00EE0C08" w:rsidP="00EE0C08">
      <w:pPr>
        <w:suppressAutoHyphens w:val="0"/>
        <w:spacing w:after="0" w:line="240" w:lineRule="auto"/>
        <w:jc w:val="both"/>
        <w:rPr>
          <w:rFonts w:ascii="Times New Roman" w:eastAsia="Times New Roman" w:hAnsi="Times New Roman"/>
          <w:color w:val="000000"/>
          <w:kern w:val="0"/>
          <w:sz w:val="28"/>
          <w:szCs w:val="28"/>
          <w:lang w:eastAsia="ru-RU"/>
        </w:rPr>
      </w:pPr>
      <w:r w:rsidRPr="00EE0C08">
        <w:rPr>
          <w:rFonts w:ascii="Times New Roman" w:eastAsia="Times New Roman" w:hAnsi="Times New Roman"/>
          <w:color w:val="000000"/>
          <w:kern w:val="0"/>
          <w:sz w:val="28"/>
          <w:szCs w:val="28"/>
          <w:lang w:eastAsia="ru-RU"/>
        </w:rPr>
        <w:t xml:space="preserve">Хрусталёва Ю.Г., </w:t>
      </w:r>
      <w:r w:rsidR="00956437" w:rsidRPr="00956437">
        <w:rPr>
          <w:rFonts w:ascii="Times New Roman" w:eastAsia="Times New Roman" w:hAnsi="Times New Roman"/>
          <w:color w:val="000000"/>
          <w:kern w:val="0"/>
          <w:sz w:val="28"/>
          <w:szCs w:val="28"/>
          <w:lang w:eastAsia="ru-RU"/>
        </w:rPr>
        <w:t xml:space="preserve">Макарова Е.В., </w:t>
      </w:r>
      <w:r w:rsidRPr="00EE0C08">
        <w:rPr>
          <w:rFonts w:ascii="Times New Roman" w:eastAsia="Times New Roman" w:hAnsi="Times New Roman"/>
          <w:kern w:val="0"/>
          <w:sz w:val="28"/>
          <w:szCs w:val="28"/>
          <w:lang w:eastAsia="ru-RU"/>
        </w:rPr>
        <w:t>преподаватели БПОУ ВО «Вологодский колледж технологии и дизайна»</w:t>
      </w:r>
    </w:p>
    <w:p w14:paraId="5997CC1D" w14:textId="77777777" w:rsidR="00EE0C08" w:rsidRPr="00EE0C08" w:rsidRDefault="00EE0C08" w:rsidP="00EE0C08">
      <w:pPr>
        <w:suppressAutoHyphens w:val="0"/>
        <w:autoSpaceDE w:val="0"/>
        <w:autoSpaceDN w:val="0"/>
        <w:adjustRightInd w:val="0"/>
        <w:spacing w:after="0" w:line="240" w:lineRule="auto"/>
        <w:jc w:val="both"/>
        <w:rPr>
          <w:rFonts w:ascii="Times New Roman" w:eastAsia="Times New Roman" w:hAnsi="Times New Roman"/>
          <w:color w:val="000000"/>
          <w:kern w:val="0"/>
          <w:sz w:val="28"/>
          <w:szCs w:val="28"/>
          <w:lang w:eastAsia="ru-RU"/>
        </w:rPr>
      </w:pPr>
    </w:p>
    <w:p w14:paraId="0A5461AC" w14:textId="2DFF0435" w:rsidR="00EE0C08" w:rsidRPr="00EE0C08" w:rsidRDefault="00EE0C08" w:rsidP="00EE0C08">
      <w:pPr>
        <w:suppressAutoHyphens w:val="0"/>
        <w:autoSpaceDE w:val="0"/>
        <w:autoSpaceDN w:val="0"/>
        <w:adjustRightInd w:val="0"/>
        <w:spacing w:after="0" w:line="240" w:lineRule="auto"/>
        <w:jc w:val="both"/>
        <w:rPr>
          <w:rFonts w:ascii="Times New Roman" w:hAnsi="Times New Roman"/>
          <w:kern w:val="0"/>
          <w:sz w:val="28"/>
          <w:szCs w:val="28"/>
          <w:lang w:eastAsia="ru-RU"/>
        </w:rPr>
      </w:pPr>
      <w:r w:rsidRPr="00EE0C08">
        <w:rPr>
          <w:rFonts w:ascii="Times New Roman" w:eastAsia="Times New Roman" w:hAnsi="Times New Roman"/>
          <w:color w:val="000000"/>
          <w:kern w:val="0"/>
          <w:sz w:val="28"/>
          <w:szCs w:val="28"/>
          <w:lang w:eastAsia="ru-RU"/>
        </w:rPr>
        <w:t>Рассмотрен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и рекомендован</w:t>
      </w:r>
      <w:r>
        <w:rPr>
          <w:rFonts w:ascii="Times New Roman" w:eastAsia="Times New Roman" w:hAnsi="Times New Roman"/>
          <w:color w:val="000000"/>
          <w:kern w:val="0"/>
          <w:sz w:val="28"/>
          <w:szCs w:val="28"/>
          <w:lang w:eastAsia="ru-RU"/>
        </w:rPr>
        <w:t>ы</w:t>
      </w:r>
      <w:r w:rsidRPr="00EE0C08">
        <w:rPr>
          <w:rFonts w:ascii="Times New Roman" w:eastAsia="Times New Roman" w:hAnsi="Times New Roman"/>
          <w:color w:val="000000"/>
          <w:kern w:val="0"/>
          <w:sz w:val="28"/>
          <w:szCs w:val="28"/>
          <w:lang w:eastAsia="ru-RU"/>
        </w:rPr>
        <w:t xml:space="preserve"> к использованию в учебном процессе </w:t>
      </w:r>
      <w:r w:rsidRPr="00EE0C08">
        <w:rPr>
          <w:rFonts w:ascii="Times New Roman" w:eastAsia="Times New Roman" w:hAnsi="Times New Roman"/>
          <w:color w:val="000000"/>
          <w:kern w:val="0"/>
          <w:sz w:val="28"/>
          <w:szCs w:val="28"/>
          <w:lang w:eastAsia="ru-RU"/>
        </w:rPr>
        <w:br/>
        <w:t>предметной цикловой комиссией общеобразовательных учебных дисциплин, п</w:t>
      </w:r>
      <w:r w:rsidRPr="00EE0C08">
        <w:rPr>
          <w:rFonts w:ascii="Times New Roman" w:hAnsi="Times New Roman"/>
          <w:kern w:val="0"/>
          <w:sz w:val="28"/>
          <w:szCs w:val="28"/>
          <w:lang w:eastAsia="ru-RU"/>
        </w:rPr>
        <w:t>ротокол № 1 от 30.08.2021г.</w:t>
      </w:r>
      <w:r w:rsidR="007D61C1">
        <w:rPr>
          <w:rFonts w:ascii="Times New Roman" w:hAnsi="Times New Roman"/>
          <w:kern w:val="0"/>
          <w:sz w:val="28"/>
          <w:szCs w:val="28"/>
          <w:lang w:eastAsia="ru-RU"/>
        </w:rPr>
        <w:t>,</w:t>
      </w:r>
      <w:r w:rsidR="007D61C1" w:rsidRPr="007D61C1">
        <w:rPr>
          <w:rFonts w:ascii="Times New Roman" w:eastAsia="Times New Roman" w:hAnsi="Times New Roman"/>
          <w:color w:val="000000"/>
          <w:sz w:val="28"/>
          <w:szCs w:val="28"/>
          <w:lang w:eastAsia="ru-RU"/>
        </w:rPr>
        <w:t xml:space="preserve"> </w:t>
      </w:r>
      <w:r w:rsidR="007D61C1">
        <w:rPr>
          <w:rFonts w:ascii="Times New Roman" w:eastAsia="Times New Roman" w:hAnsi="Times New Roman"/>
          <w:color w:val="000000"/>
          <w:sz w:val="28"/>
          <w:szCs w:val="28"/>
          <w:lang w:eastAsia="ru-RU"/>
        </w:rPr>
        <w:t>протокол № 1 от 31.08.2022 г.</w:t>
      </w:r>
      <w:bookmarkStart w:id="0" w:name="_GoBack"/>
      <w:bookmarkEnd w:id="0"/>
    </w:p>
    <w:p w14:paraId="110FFD37"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699379"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FE9F23F" w14:textId="77777777" w:rsidR="00EE0C08" w:rsidRP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F72F646" w14:textId="77777777" w:rsidR="00EE0C08" w:rsidRDefault="00EE0C08"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8CE6F9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CDCEAD"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BB9E25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3DE523C"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2E56223"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547A01"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043CB0F" w14:textId="77777777" w:rsidR="004F0CCA" w:rsidRDefault="004F0CCA"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7459315"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537F28F"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DFB9E20"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0DF9E5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4E871BC"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44A5D23"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738610EB"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37805D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463F29E8"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B7B4B8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3A0FF5F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5630AD6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61829076"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2BA226A1"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17AD93B2"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p w14:paraId="0DE4B5B7" w14:textId="77777777" w:rsidR="001C6222" w:rsidRDefault="001C6222" w:rsidP="00EE0C08">
      <w:pPr>
        <w:tabs>
          <w:tab w:val="left" w:leader="underscore" w:pos="7824"/>
        </w:tabs>
        <w:suppressAutoHyphens w:val="0"/>
        <w:autoSpaceDE w:val="0"/>
        <w:autoSpaceDN w:val="0"/>
        <w:adjustRightInd w:val="0"/>
        <w:spacing w:after="0" w:line="240" w:lineRule="auto"/>
        <w:jc w:val="both"/>
        <w:rPr>
          <w:rFonts w:ascii="Times New Roman" w:hAnsi="Times New Roman"/>
          <w:kern w:val="0"/>
          <w:lang w:eastAsia="ru-RU"/>
        </w:rPr>
      </w:pPr>
    </w:p>
    <w:tbl>
      <w:tblPr>
        <w:tblW w:w="10031" w:type="dxa"/>
        <w:tblLayout w:type="fixed"/>
        <w:tblLook w:val="01E0" w:firstRow="1" w:lastRow="1" w:firstColumn="1" w:lastColumn="1" w:noHBand="0" w:noVBand="0"/>
      </w:tblPr>
      <w:tblGrid>
        <w:gridCol w:w="10031"/>
      </w:tblGrid>
      <w:tr w:rsidR="001C6222" w:rsidRPr="007D61C1" w14:paraId="74FC6C29" w14:textId="77777777" w:rsidTr="00D10017">
        <w:trPr>
          <w:trHeight w:val="622"/>
        </w:trPr>
        <w:tc>
          <w:tcPr>
            <w:tcW w:w="10031" w:type="dxa"/>
            <w:shd w:val="clear" w:color="auto" w:fill="auto"/>
          </w:tcPr>
          <w:p w14:paraId="0BD4C335" w14:textId="77777777" w:rsidR="001C6222" w:rsidRPr="003D05C1" w:rsidRDefault="001C6222" w:rsidP="00794350">
            <w:pPr>
              <w:pStyle w:val="1"/>
              <w:contextualSpacing/>
              <w:jc w:val="center"/>
              <w:rPr>
                <w:rFonts w:ascii="Times New Roman" w:hAnsi="Times New Roman"/>
                <w:sz w:val="28"/>
                <w:szCs w:val="28"/>
              </w:rPr>
            </w:pPr>
            <w:r w:rsidRPr="003D05C1">
              <w:rPr>
                <w:rFonts w:ascii="Times New Roman" w:hAnsi="Times New Roman"/>
                <w:sz w:val="28"/>
                <w:szCs w:val="28"/>
              </w:rPr>
              <w:lastRenderedPageBreak/>
              <w:t>Пояснительная записка</w:t>
            </w:r>
          </w:p>
          <w:p w14:paraId="66204FF1" w14:textId="77777777" w:rsidR="001C6222" w:rsidRPr="003D05C1" w:rsidRDefault="001C6222" w:rsidP="00431EEB">
            <w:pPr>
              <w:jc w:val="both"/>
              <w:rPr>
                <w:rFonts w:ascii="Times New Roman" w:hAnsi="Times New Roman"/>
                <w:b/>
                <w:sz w:val="28"/>
                <w:szCs w:val="28"/>
              </w:rPr>
            </w:pPr>
          </w:p>
          <w:p w14:paraId="5F0F1D15"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Практические занятия</w:t>
            </w:r>
            <w:r w:rsidRPr="003D05C1">
              <w:rPr>
                <w:rFonts w:ascii="Times New Roman" w:hAnsi="Times New Roman"/>
                <w:sz w:val="28"/>
                <w:szCs w:val="28"/>
              </w:rPr>
              <w:t xml:space="preserve"> – одна из важнейших форм контроля самостоятельной работы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14:paraId="635A431A" w14:textId="77777777" w:rsidR="001C6222" w:rsidRPr="003D05C1" w:rsidRDefault="001C6222" w:rsidP="00431EEB">
            <w:pPr>
              <w:ind w:firstLine="708"/>
              <w:jc w:val="both"/>
              <w:rPr>
                <w:rFonts w:ascii="Times New Roman" w:hAnsi="Times New Roman"/>
                <w:sz w:val="28"/>
                <w:szCs w:val="28"/>
              </w:rPr>
            </w:pPr>
            <w:r w:rsidRPr="004F0CCA">
              <w:rPr>
                <w:rFonts w:ascii="Times New Roman" w:hAnsi="Times New Roman"/>
                <w:b/>
                <w:bCs/>
                <w:sz w:val="28"/>
                <w:szCs w:val="28"/>
              </w:rPr>
              <w:t>Цель практических занятий</w:t>
            </w:r>
            <w:r w:rsidRPr="003D05C1">
              <w:rPr>
                <w:rFonts w:ascii="Times New Roman" w:hAnsi="Times New Roman"/>
                <w:b/>
                <w:sz w:val="28"/>
                <w:szCs w:val="28"/>
              </w:rPr>
              <w:t xml:space="preserve"> –</w:t>
            </w:r>
            <w:r w:rsidRPr="003D05C1">
              <w:rPr>
                <w:rFonts w:ascii="Times New Roman" w:hAnsi="Times New Roman"/>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14:paraId="12F3C291" w14:textId="77777777" w:rsidR="001C6222" w:rsidRPr="003D05C1" w:rsidRDefault="001C6222" w:rsidP="00431EEB">
            <w:pPr>
              <w:ind w:firstLine="708"/>
              <w:jc w:val="both"/>
              <w:rPr>
                <w:rFonts w:ascii="Times New Roman" w:hAnsi="Times New Roman"/>
                <w:color w:val="000000"/>
                <w:sz w:val="28"/>
                <w:szCs w:val="28"/>
              </w:rPr>
            </w:pPr>
            <w:r w:rsidRPr="004F0CCA">
              <w:rPr>
                <w:rFonts w:ascii="Times New Roman" w:hAnsi="Times New Roman"/>
                <w:b/>
                <w:bCs/>
                <w:color w:val="000000"/>
                <w:sz w:val="28"/>
                <w:szCs w:val="28"/>
              </w:rPr>
              <w:t>Формами</w:t>
            </w:r>
            <w:r w:rsidRPr="003D05C1">
              <w:rPr>
                <w:rFonts w:ascii="Times New Roman" w:hAnsi="Times New Roman"/>
                <w:color w:val="000000"/>
                <w:sz w:val="28"/>
                <w:szCs w:val="28"/>
              </w:rPr>
              <w:t xml:space="preserve"> организации деятельности обучающихся на практических занятиях могут быть: индивидуальная и (или) групповая. </w:t>
            </w:r>
          </w:p>
          <w:p w14:paraId="70407976" w14:textId="77777777" w:rsidR="00431EEB" w:rsidRPr="00431EEB" w:rsidRDefault="00431EEB" w:rsidP="00F67E97">
            <w:pPr>
              <w:suppressAutoHyphens w:val="0"/>
              <w:spacing w:after="0" w:line="240" w:lineRule="auto"/>
              <w:jc w:val="center"/>
              <w:rPr>
                <w:rFonts w:ascii="Times New Roman" w:eastAsia="Times New Roman" w:hAnsi="Times New Roman"/>
                <w:b/>
                <w:kern w:val="0"/>
                <w:sz w:val="28"/>
                <w:szCs w:val="28"/>
                <w:lang w:eastAsia="ru-RU"/>
              </w:rPr>
            </w:pPr>
            <w:r w:rsidRPr="00431EEB">
              <w:rPr>
                <w:rFonts w:ascii="Times New Roman" w:eastAsia="Times New Roman" w:hAnsi="Times New Roman"/>
                <w:b/>
                <w:kern w:val="0"/>
                <w:sz w:val="28"/>
                <w:szCs w:val="28"/>
                <w:lang w:eastAsia="ru-RU"/>
              </w:rPr>
              <w:t>Планируемые результаты освоения учебного предмета</w:t>
            </w:r>
          </w:p>
          <w:p w14:paraId="2DBF0D7D" w14:textId="77777777" w:rsidR="00431EEB" w:rsidRPr="00431EEB" w:rsidRDefault="00431EEB" w:rsidP="00F67E97">
            <w:pPr>
              <w:suppressAutoHyphens w:val="0"/>
              <w:spacing w:after="0" w:line="240" w:lineRule="auto"/>
              <w:ind w:firstLine="709"/>
              <w:jc w:val="center"/>
              <w:rPr>
                <w:rFonts w:ascii="Times New Roman" w:eastAsia="Times New Roman" w:hAnsi="Times New Roman"/>
                <w:kern w:val="0"/>
                <w:sz w:val="28"/>
                <w:szCs w:val="28"/>
                <w:lang w:eastAsia="ru-RU"/>
              </w:rPr>
            </w:pPr>
          </w:p>
          <w:p w14:paraId="1B4A8AE4" w14:textId="77777777" w:rsidR="00431EEB" w:rsidRPr="00431EEB" w:rsidRDefault="00431EEB" w:rsidP="00431EEB">
            <w:pPr>
              <w:suppressAutoHyphens w:val="0"/>
              <w:autoSpaceDE w:val="0"/>
              <w:autoSpaceDN w:val="0"/>
              <w:adjustRightInd w:val="0"/>
              <w:spacing w:after="0" w:line="240" w:lineRule="auto"/>
              <w:ind w:firstLine="709"/>
              <w:jc w:val="both"/>
              <w:rPr>
                <w:rFonts w:ascii="Times New Roman" w:eastAsia="Times New Roman" w:hAnsi="Times New Roman"/>
                <w:color w:val="000000"/>
                <w:kern w:val="0"/>
                <w:sz w:val="28"/>
                <w:szCs w:val="28"/>
                <w:lang w:eastAsia="ru-RU"/>
              </w:rPr>
            </w:pPr>
            <w:r w:rsidRPr="00431EEB">
              <w:rPr>
                <w:rFonts w:ascii="Times New Roman" w:eastAsia="Times New Roman" w:hAnsi="Times New Roman"/>
                <w:color w:val="000000"/>
                <w:kern w:val="0"/>
                <w:sz w:val="28"/>
                <w:szCs w:val="28"/>
                <w:lang w:eastAsia="ru-RU"/>
              </w:rPr>
              <w:t>Освоение содержания учебного предмета обеспечивает достижение следующих результатов:</w:t>
            </w:r>
          </w:p>
          <w:p w14:paraId="407B4E29" w14:textId="77777777" w:rsidR="00431EEB" w:rsidRPr="00431EEB" w:rsidRDefault="00431EEB" w:rsidP="00431EEB">
            <w:pPr>
              <w:suppressAutoHyphens w:val="0"/>
              <w:spacing w:after="0" w:line="240" w:lineRule="auto"/>
              <w:jc w:val="both"/>
              <w:rPr>
                <w:rFonts w:ascii="Times New Roman" w:eastAsia="Times New Roman" w:hAnsi="Times New Roman"/>
                <w:b/>
                <w:i/>
                <w:kern w:val="0"/>
                <w:sz w:val="28"/>
                <w:szCs w:val="28"/>
                <w:lang w:eastAsia="ru-RU"/>
              </w:rPr>
            </w:pPr>
            <w:r w:rsidRPr="00431EEB">
              <w:rPr>
                <w:rFonts w:ascii="Times New Roman" w:eastAsia="Times New Roman" w:hAnsi="Times New Roman"/>
                <w:b/>
                <w:i/>
                <w:kern w:val="0"/>
                <w:sz w:val="28"/>
                <w:szCs w:val="28"/>
                <w:lang w:eastAsia="ru-RU"/>
              </w:rPr>
              <w:t xml:space="preserve">Личностных, </w:t>
            </w:r>
            <w:r w:rsidRPr="00431EEB">
              <w:rPr>
                <w:rFonts w:ascii="Times New Roman" w:eastAsia="Times New Roman" w:hAnsi="Times New Roman"/>
                <w:kern w:val="0"/>
                <w:sz w:val="28"/>
                <w:szCs w:val="28"/>
                <w:lang w:eastAsia="ru-RU"/>
              </w:rPr>
              <w:t>с учетом рабочей программы воспитания</w:t>
            </w:r>
            <w:r w:rsidRPr="00431EEB">
              <w:rPr>
                <w:rFonts w:ascii="Times New Roman" w:eastAsia="Times New Roman" w:hAnsi="Times New Roman"/>
                <w:b/>
                <w:i/>
                <w:kern w:val="0"/>
                <w:sz w:val="28"/>
                <w:szCs w:val="28"/>
                <w:lang w:eastAsia="ru-RU"/>
              </w:rPr>
              <w:t>:</w:t>
            </w:r>
          </w:p>
          <w:tbl>
            <w:tblPr>
              <w:tblW w:w="9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7"/>
              <w:gridCol w:w="1804"/>
            </w:tblGrid>
            <w:tr w:rsidR="00431EEB" w:rsidRPr="00431EEB" w14:paraId="62B23F0A" w14:textId="77777777" w:rsidTr="009B0786">
              <w:trPr>
                <w:trHeight w:val="1953"/>
              </w:trPr>
              <w:tc>
                <w:tcPr>
                  <w:tcW w:w="7967" w:type="dxa"/>
                  <w:tcBorders>
                    <w:top w:val="single" w:sz="4" w:space="0" w:color="auto"/>
                    <w:left w:val="single" w:sz="4" w:space="0" w:color="auto"/>
                    <w:bottom w:val="single" w:sz="4" w:space="0" w:color="auto"/>
                    <w:right w:val="single" w:sz="4" w:space="0" w:color="auto"/>
                  </w:tcBorders>
                  <w:vAlign w:val="center"/>
                </w:tcPr>
                <w:p w14:paraId="3993457E"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Личностные результаты</w:t>
                  </w:r>
                </w:p>
                <w:p w14:paraId="79D7A311"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реализации программы воспитания</w:t>
                  </w:r>
                </w:p>
                <w:p w14:paraId="4263E15A"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i/>
                      <w:iCs/>
                      <w:kern w:val="0"/>
                      <w:sz w:val="28"/>
                      <w:szCs w:val="28"/>
                      <w:lang w:eastAsia="ru-RU"/>
                    </w:rPr>
                    <w:t>(дескрипторы)</w:t>
                  </w:r>
                </w:p>
              </w:tc>
              <w:tc>
                <w:tcPr>
                  <w:tcW w:w="1804" w:type="dxa"/>
                  <w:tcBorders>
                    <w:top w:val="single" w:sz="4" w:space="0" w:color="auto"/>
                    <w:left w:val="single" w:sz="4" w:space="0" w:color="auto"/>
                    <w:bottom w:val="single" w:sz="4" w:space="0" w:color="auto"/>
                    <w:right w:val="single" w:sz="4" w:space="0" w:color="auto"/>
                  </w:tcBorders>
                  <w:vAlign w:val="center"/>
                </w:tcPr>
                <w:p w14:paraId="33BF7E16" w14:textId="77777777" w:rsidR="00431EEB" w:rsidRPr="00431EEB" w:rsidRDefault="00431EEB" w:rsidP="00431EEB">
                  <w:pPr>
                    <w:suppressAutoHyphens w:val="0"/>
                    <w:spacing w:after="0" w:line="240" w:lineRule="auto"/>
                    <w:ind w:left="-108" w:right="-108"/>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Код личностных результатов реализации программы воспитания</w:t>
                  </w:r>
                </w:p>
              </w:tc>
            </w:tr>
            <w:tr w:rsidR="00431EEB" w:rsidRPr="00431EEB" w14:paraId="4086621A"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72E08E40"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04" w:type="dxa"/>
                  <w:tcBorders>
                    <w:top w:val="single" w:sz="4" w:space="0" w:color="auto"/>
                    <w:left w:val="single" w:sz="4" w:space="0" w:color="auto"/>
                    <w:bottom w:val="single" w:sz="4" w:space="0" w:color="auto"/>
                    <w:right w:val="single" w:sz="4" w:space="0" w:color="auto"/>
                  </w:tcBorders>
                  <w:vAlign w:val="center"/>
                </w:tcPr>
                <w:p w14:paraId="333B175A"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4</w:t>
                  </w:r>
                </w:p>
              </w:tc>
            </w:tr>
            <w:tr w:rsidR="00431EEB" w:rsidRPr="00431EEB" w14:paraId="7E2E03F3"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1FC90EB5"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04" w:type="dxa"/>
                  <w:tcBorders>
                    <w:top w:val="single" w:sz="4" w:space="0" w:color="auto"/>
                    <w:left w:val="single" w:sz="4" w:space="0" w:color="auto"/>
                    <w:bottom w:val="single" w:sz="4" w:space="0" w:color="auto"/>
                    <w:right w:val="single" w:sz="4" w:space="0" w:color="auto"/>
                  </w:tcBorders>
                  <w:vAlign w:val="center"/>
                </w:tcPr>
                <w:p w14:paraId="20E46D03"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5</w:t>
                  </w:r>
                </w:p>
              </w:tc>
            </w:tr>
            <w:tr w:rsidR="00431EEB" w:rsidRPr="00431EEB" w14:paraId="04000195" w14:textId="77777777" w:rsidTr="009B0786">
              <w:trPr>
                <w:trHeight w:val="976"/>
              </w:trPr>
              <w:tc>
                <w:tcPr>
                  <w:tcW w:w="7967" w:type="dxa"/>
                  <w:tcBorders>
                    <w:top w:val="single" w:sz="4" w:space="0" w:color="auto"/>
                    <w:left w:val="single" w:sz="4" w:space="0" w:color="auto"/>
                    <w:bottom w:val="single" w:sz="4" w:space="0" w:color="auto"/>
                    <w:right w:val="single" w:sz="4" w:space="0" w:color="auto"/>
                  </w:tcBorders>
                </w:tcPr>
                <w:p w14:paraId="54E34471"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 xml:space="preserve">Проявляющий уважение к людям старшего поколения и готовность к участию в социальной поддержке и волонтерских движениях.  </w:t>
                  </w:r>
                </w:p>
              </w:tc>
              <w:tc>
                <w:tcPr>
                  <w:tcW w:w="1804" w:type="dxa"/>
                  <w:tcBorders>
                    <w:top w:val="single" w:sz="4" w:space="0" w:color="auto"/>
                    <w:left w:val="single" w:sz="4" w:space="0" w:color="auto"/>
                    <w:bottom w:val="single" w:sz="4" w:space="0" w:color="auto"/>
                    <w:right w:val="single" w:sz="4" w:space="0" w:color="auto"/>
                  </w:tcBorders>
                  <w:vAlign w:val="center"/>
                </w:tcPr>
                <w:p w14:paraId="0DE4EE71"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6</w:t>
                  </w:r>
                </w:p>
              </w:tc>
            </w:tr>
            <w:tr w:rsidR="00431EEB" w:rsidRPr="00431EEB" w14:paraId="39D6214C" w14:textId="77777777" w:rsidTr="009B0786">
              <w:trPr>
                <w:trHeight w:val="319"/>
              </w:trPr>
              <w:tc>
                <w:tcPr>
                  <w:tcW w:w="7967" w:type="dxa"/>
                  <w:tcBorders>
                    <w:top w:val="single" w:sz="4" w:space="0" w:color="auto"/>
                    <w:left w:val="single" w:sz="4" w:space="0" w:color="auto"/>
                    <w:bottom w:val="single" w:sz="4" w:space="0" w:color="auto"/>
                    <w:right w:val="single" w:sz="4" w:space="0" w:color="auto"/>
                  </w:tcBorders>
                </w:tcPr>
                <w:p w14:paraId="75B4B7F8" w14:textId="77777777" w:rsidR="00431EEB" w:rsidRPr="00431EEB" w:rsidRDefault="00431EEB" w:rsidP="009B0786">
                  <w:pPr>
                    <w:suppressAutoHyphens w:val="0"/>
                    <w:spacing w:after="0" w:line="240" w:lineRule="auto"/>
                    <w:ind w:right="-108" w:firstLine="33"/>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 xml:space="preserve">Проявляющий и демонстрирующий уважение к представителям </w:t>
                  </w:r>
                  <w:r w:rsidRPr="00431EEB">
                    <w:rPr>
                      <w:rFonts w:ascii="Times New Roman" w:eastAsia="Times New Roman" w:hAnsi="Times New Roman"/>
                      <w:kern w:val="0"/>
                      <w:sz w:val="28"/>
                      <w:szCs w:val="28"/>
                      <w:lang w:eastAsia="ru-RU"/>
                    </w:rPr>
                    <w:lastRenderedPageBreak/>
                    <w:t>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04" w:type="dxa"/>
                  <w:tcBorders>
                    <w:top w:val="single" w:sz="4" w:space="0" w:color="auto"/>
                    <w:left w:val="single" w:sz="4" w:space="0" w:color="auto"/>
                    <w:bottom w:val="single" w:sz="4" w:space="0" w:color="auto"/>
                    <w:right w:val="single" w:sz="4" w:space="0" w:color="auto"/>
                  </w:tcBorders>
                  <w:vAlign w:val="center"/>
                </w:tcPr>
                <w:p w14:paraId="1CE8935C"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lastRenderedPageBreak/>
                    <w:t>ЛР 8</w:t>
                  </w:r>
                </w:p>
              </w:tc>
            </w:tr>
            <w:tr w:rsidR="00431EEB" w:rsidRPr="00431EEB" w14:paraId="0431CD41" w14:textId="77777777" w:rsidTr="009B0786">
              <w:trPr>
                <w:trHeight w:val="640"/>
              </w:trPr>
              <w:tc>
                <w:tcPr>
                  <w:tcW w:w="7967" w:type="dxa"/>
                  <w:tcBorders>
                    <w:top w:val="single" w:sz="4" w:space="0" w:color="auto"/>
                    <w:left w:val="single" w:sz="4" w:space="0" w:color="auto"/>
                    <w:bottom w:val="single" w:sz="4" w:space="0" w:color="auto"/>
                    <w:right w:val="single" w:sz="4" w:space="0" w:color="auto"/>
                  </w:tcBorders>
                </w:tcPr>
                <w:p w14:paraId="006CFE3C" w14:textId="77777777" w:rsidR="00431EEB" w:rsidRPr="00431EEB" w:rsidRDefault="00431EEB" w:rsidP="009B0786">
                  <w:pPr>
                    <w:suppressAutoHyphens w:val="0"/>
                    <w:spacing w:after="0" w:line="240" w:lineRule="auto"/>
                    <w:ind w:right="-108"/>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1804" w:type="dxa"/>
                  <w:tcBorders>
                    <w:top w:val="single" w:sz="4" w:space="0" w:color="auto"/>
                    <w:left w:val="single" w:sz="4" w:space="0" w:color="auto"/>
                    <w:bottom w:val="single" w:sz="4" w:space="0" w:color="auto"/>
                    <w:right w:val="single" w:sz="4" w:space="0" w:color="auto"/>
                  </w:tcBorders>
                  <w:vAlign w:val="center"/>
                </w:tcPr>
                <w:p w14:paraId="1C439FA4"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11</w:t>
                  </w:r>
                </w:p>
              </w:tc>
            </w:tr>
            <w:tr w:rsidR="00431EEB" w:rsidRPr="00431EEB" w14:paraId="2253A28D"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781AE093" w14:textId="77777777" w:rsidR="00431EEB" w:rsidRPr="00431EEB" w:rsidRDefault="00431EEB" w:rsidP="009B0786">
                  <w:pPr>
                    <w:suppressAutoHyphens w:val="0"/>
                    <w:spacing w:after="0" w:line="240" w:lineRule="auto"/>
                    <w:ind w:right="-108"/>
                    <w:rPr>
                      <w:rFonts w:ascii="Times New Roman" w:eastAsia="Times New Roman" w:hAnsi="Times New Roman"/>
                      <w:b/>
                      <w:bCs/>
                      <w:kern w:val="0"/>
                      <w:sz w:val="28"/>
                      <w:szCs w:val="28"/>
                      <w:lang w:eastAsia="ru-RU"/>
                    </w:rPr>
                  </w:pPr>
                  <w:r w:rsidRPr="00431EEB">
                    <w:rPr>
                      <w:rFonts w:ascii="Times New Roman" w:eastAsia="Times New Roman" w:hAnsi="Times New Roman"/>
                      <w:kern w:val="0"/>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04" w:type="dxa"/>
                  <w:tcBorders>
                    <w:top w:val="single" w:sz="4" w:space="0" w:color="auto"/>
                    <w:left w:val="single" w:sz="4" w:space="0" w:color="auto"/>
                    <w:bottom w:val="single" w:sz="4" w:space="0" w:color="auto"/>
                    <w:right w:val="single" w:sz="4" w:space="0" w:color="auto"/>
                  </w:tcBorders>
                  <w:vAlign w:val="center"/>
                </w:tcPr>
                <w:p w14:paraId="455DC928"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12</w:t>
                  </w:r>
                </w:p>
              </w:tc>
            </w:tr>
            <w:tr w:rsidR="00431EEB" w:rsidRPr="00431EEB" w14:paraId="74FA6E7A" w14:textId="77777777" w:rsidTr="00431EEB">
              <w:trPr>
                <w:trHeight w:val="640"/>
              </w:trPr>
              <w:tc>
                <w:tcPr>
                  <w:tcW w:w="9771" w:type="dxa"/>
                  <w:gridSpan w:val="2"/>
                  <w:tcBorders>
                    <w:top w:val="single" w:sz="4" w:space="0" w:color="auto"/>
                    <w:left w:val="single" w:sz="4" w:space="0" w:color="auto"/>
                    <w:bottom w:val="single" w:sz="4" w:space="0" w:color="auto"/>
                    <w:right w:val="single" w:sz="4" w:space="0" w:color="auto"/>
                  </w:tcBorders>
                  <w:vAlign w:val="center"/>
                </w:tcPr>
                <w:p w14:paraId="798F8892" w14:textId="77777777" w:rsidR="00431EEB" w:rsidRPr="00431EEB" w:rsidRDefault="00431EEB" w:rsidP="00431EEB">
                  <w:pPr>
                    <w:suppressAutoHyphens w:val="0"/>
                    <w:spacing w:after="0" w:line="240" w:lineRule="auto"/>
                    <w:ind w:right="-108"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 xml:space="preserve">Личностные результаты реализации программы воспитания, </w:t>
                  </w:r>
                  <w:r w:rsidRPr="00431EEB">
                    <w:rPr>
                      <w:rFonts w:ascii="Times New Roman" w:eastAsia="Times New Roman" w:hAnsi="Times New Roman"/>
                      <w:b/>
                      <w:bCs/>
                      <w:kern w:val="0"/>
                      <w:sz w:val="28"/>
                      <w:szCs w:val="28"/>
                      <w:lang w:eastAsia="ru-RU"/>
                    </w:rPr>
                    <w:br/>
                    <w:t>определенные отраслевыми требованиями к деловым качествам личности</w:t>
                  </w:r>
                </w:p>
              </w:tc>
            </w:tr>
            <w:tr w:rsidR="00431EEB" w:rsidRPr="00431EEB" w14:paraId="0CB512AF" w14:textId="77777777" w:rsidTr="009B0786">
              <w:trPr>
                <w:trHeight w:val="1632"/>
              </w:trPr>
              <w:tc>
                <w:tcPr>
                  <w:tcW w:w="7967" w:type="dxa"/>
                  <w:tcBorders>
                    <w:top w:val="single" w:sz="4" w:space="0" w:color="auto"/>
                    <w:left w:val="single" w:sz="4" w:space="0" w:color="auto"/>
                    <w:bottom w:val="single" w:sz="4" w:space="0" w:color="auto"/>
                    <w:right w:val="single" w:sz="4" w:space="0" w:color="auto"/>
                  </w:tcBorders>
                </w:tcPr>
                <w:p w14:paraId="2688E8F4"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804" w:type="dxa"/>
                  <w:tcBorders>
                    <w:top w:val="single" w:sz="4" w:space="0" w:color="auto"/>
                    <w:left w:val="single" w:sz="4" w:space="0" w:color="auto"/>
                    <w:bottom w:val="single" w:sz="4" w:space="0" w:color="auto"/>
                    <w:right w:val="single" w:sz="4" w:space="0" w:color="auto"/>
                  </w:tcBorders>
                  <w:vAlign w:val="center"/>
                </w:tcPr>
                <w:p w14:paraId="7F500070"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14</w:t>
                  </w:r>
                </w:p>
              </w:tc>
            </w:tr>
            <w:tr w:rsidR="00431EEB" w:rsidRPr="00431EEB" w14:paraId="26215991" w14:textId="77777777" w:rsidTr="009B0786">
              <w:trPr>
                <w:trHeight w:val="1312"/>
              </w:trPr>
              <w:tc>
                <w:tcPr>
                  <w:tcW w:w="7967" w:type="dxa"/>
                  <w:tcBorders>
                    <w:top w:val="single" w:sz="4" w:space="0" w:color="auto"/>
                    <w:left w:val="single" w:sz="4" w:space="0" w:color="auto"/>
                    <w:bottom w:val="single" w:sz="4" w:space="0" w:color="auto"/>
                    <w:right w:val="single" w:sz="4" w:space="0" w:color="auto"/>
                  </w:tcBorders>
                </w:tcPr>
                <w:p w14:paraId="1BE70E84"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804" w:type="dxa"/>
                  <w:tcBorders>
                    <w:top w:val="single" w:sz="4" w:space="0" w:color="auto"/>
                    <w:left w:val="single" w:sz="4" w:space="0" w:color="auto"/>
                    <w:bottom w:val="single" w:sz="4" w:space="0" w:color="auto"/>
                    <w:right w:val="single" w:sz="4" w:space="0" w:color="auto"/>
                  </w:tcBorders>
                  <w:vAlign w:val="center"/>
                </w:tcPr>
                <w:p w14:paraId="22B5BB16"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15</w:t>
                  </w:r>
                </w:p>
              </w:tc>
            </w:tr>
            <w:tr w:rsidR="00431EEB" w:rsidRPr="00431EEB" w14:paraId="49291A8A" w14:textId="77777777" w:rsidTr="009B0786">
              <w:trPr>
                <w:trHeight w:val="976"/>
              </w:trPr>
              <w:tc>
                <w:tcPr>
                  <w:tcW w:w="7967" w:type="dxa"/>
                  <w:tcBorders>
                    <w:top w:val="single" w:sz="4" w:space="0" w:color="auto"/>
                    <w:left w:val="single" w:sz="4" w:space="0" w:color="auto"/>
                    <w:bottom w:val="single" w:sz="4" w:space="0" w:color="auto"/>
                    <w:right w:val="single" w:sz="4" w:space="0" w:color="auto"/>
                  </w:tcBorders>
                </w:tcPr>
                <w:p w14:paraId="3BBE04E3" w14:textId="77777777" w:rsidR="00431EEB" w:rsidRPr="00431EEB" w:rsidRDefault="00431EEB" w:rsidP="009B0786">
                  <w:pPr>
                    <w:suppressAutoHyphens w:val="0"/>
                    <w:spacing w:after="0" w:line="240" w:lineRule="auto"/>
                    <w:ind w:right="-108"/>
                    <w:rPr>
                      <w:rFonts w:ascii="Times New Roman" w:eastAsia="Times New Roman" w:hAnsi="Times New Roman"/>
                      <w:bCs/>
                      <w:kern w:val="0"/>
                      <w:sz w:val="28"/>
                      <w:szCs w:val="28"/>
                      <w:lang w:eastAsia="ru-RU"/>
                    </w:rPr>
                  </w:pPr>
                  <w:r w:rsidRPr="00431EEB">
                    <w:rPr>
                      <w:rFonts w:ascii="Times New Roman" w:eastAsia="Times New Roman" w:hAnsi="Times New Roman"/>
                      <w:bCs/>
                      <w:kern w:val="0"/>
                      <w:sz w:val="28"/>
                      <w:szCs w:val="28"/>
                      <w:lang w:eastAsia="ru-RU"/>
                    </w:rPr>
                    <w:t>Проявляющий сознательное отношение к непрерывному образованию как условию профессиональ</w:t>
                  </w:r>
                  <w:r w:rsidR="009B0786">
                    <w:rPr>
                      <w:rFonts w:ascii="Times New Roman" w:eastAsia="Times New Roman" w:hAnsi="Times New Roman"/>
                      <w:bCs/>
                      <w:kern w:val="0"/>
                      <w:sz w:val="28"/>
                      <w:szCs w:val="28"/>
                      <w:lang w:eastAsia="ru-RU"/>
                    </w:rPr>
                    <w:t>ной и общественной деятельности</w:t>
                  </w:r>
                </w:p>
              </w:tc>
              <w:tc>
                <w:tcPr>
                  <w:tcW w:w="1804" w:type="dxa"/>
                  <w:tcBorders>
                    <w:top w:val="single" w:sz="4" w:space="0" w:color="auto"/>
                    <w:left w:val="single" w:sz="4" w:space="0" w:color="auto"/>
                    <w:bottom w:val="single" w:sz="4" w:space="0" w:color="auto"/>
                    <w:right w:val="single" w:sz="4" w:space="0" w:color="auto"/>
                  </w:tcBorders>
                  <w:vAlign w:val="center"/>
                </w:tcPr>
                <w:p w14:paraId="51983931" w14:textId="77777777" w:rsidR="00431EEB" w:rsidRPr="00431EEB" w:rsidRDefault="00431EEB" w:rsidP="00431EEB">
                  <w:pPr>
                    <w:suppressAutoHyphens w:val="0"/>
                    <w:spacing w:after="0" w:line="240" w:lineRule="auto"/>
                    <w:ind w:firstLine="33"/>
                    <w:jc w:val="both"/>
                    <w:rPr>
                      <w:rFonts w:ascii="Times New Roman" w:eastAsia="Times New Roman" w:hAnsi="Times New Roman"/>
                      <w:b/>
                      <w:bCs/>
                      <w:kern w:val="0"/>
                      <w:sz w:val="28"/>
                      <w:szCs w:val="28"/>
                      <w:lang w:eastAsia="ru-RU"/>
                    </w:rPr>
                  </w:pPr>
                  <w:r w:rsidRPr="00431EEB">
                    <w:rPr>
                      <w:rFonts w:ascii="Times New Roman" w:eastAsia="Times New Roman" w:hAnsi="Times New Roman"/>
                      <w:b/>
                      <w:bCs/>
                      <w:kern w:val="0"/>
                      <w:sz w:val="28"/>
                      <w:szCs w:val="28"/>
                      <w:lang w:eastAsia="ru-RU"/>
                    </w:rPr>
                    <w:t>ЛР 16</w:t>
                  </w:r>
                </w:p>
              </w:tc>
            </w:tr>
          </w:tbl>
          <w:p w14:paraId="6B62F1B3" w14:textId="77777777" w:rsidR="001C6222" w:rsidRDefault="001C6222" w:rsidP="00431EEB">
            <w:pPr>
              <w:tabs>
                <w:tab w:val="left" w:pos="5280"/>
              </w:tabs>
              <w:spacing w:line="240" w:lineRule="atLeast"/>
              <w:jc w:val="both"/>
              <w:rPr>
                <w:rFonts w:ascii="Times New Roman" w:hAnsi="Times New Roman"/>
                <w:b/>
                <w:sz w:val="28"/>
                <w:szCs w:val="28"/>
              </w:rPr>
            </w:pPr>
          </w:p>
          <w:p w14:paraId="742EA8DC" w14:textId="77777777" w:rsidR="009B0786" w:rsidRPr="009B0786" w:rsidRDefault="009B0786" w:rsidP="009B0786">
            <w:pPr>
              <w:widowControl w:val="0"/>
              <w:spacing w:after="0" w:line="240" w:lineRule="auto"/>
              <w:jc w:val="both"/>
              <w:textAlignment w:val="baseline"/>
              <w:rPr>
                <w:rFonts w:ascii="Times New Roman" w:hAnsi="Times New Roman"/>
                <w:sz w:val="28"/>
                <w:szCs w:val="28"/>
              </w:rPr>
            </w:pPr>
            <w:r w:rsidRPr="009B0786">
              <w:rPr>
                <w:rFonts w:ascii="Times New Roman" w:hAnsi="Times New Roman"/>
                <w:sz w:val="28"/>
                <w:szCs w:val="28"/>
              </w:rPr>
              <w:t>А также:</w:t>
            </w:r>
          </w:p>
          <w:p w14:paraId="02F2C34E"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
          <w:p w14:paraId="298030D4"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1)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A9AA4E8"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60D2041"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E53680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4)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23181E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r w:rsidRPr="009B0786">
              <w:rPr>
                <w:rFonts w:ascii="Times New Roman" w:eastAsia="Times New Roman" w:hAnsi="Times New Roman"/>
                <w:color w:val="000000"/>
                <w:sz w:val="28"/>
                <w:szCs w:val="28"/>
              </w:rPr>
              <w:t xml:space="preserve">5) осознанный выбор будущей профессии и возможностей реализации </w:t>
            </w:r>
            <w:r w:rsidRPr="009B0786">
              <w:rPr>
                <w:rFonts w:ascii="Times New Roman" w:eastAsia="Times New Roman" w:hAnsi="Times New Roman"/>
                <w:color w:val="000000"/>
                <w:sz w:val="28"/>
                <w:szCs w:val="28"/>
              </w:rPr>
              <w:lastRenderedPageBreak/>
              <w:t>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680A4E5D"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
          <w:p w14:paraId="483E8319"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r w:rsidRPr="009B0786">
              <w:rPr>
                <w:rFonts w:ascii="Times New Roman" w:hAnsi="Times New Roman"/>
                <w:b/>
                <w:i/>
                <w:sz w:val="28"/>
                <w:szCs w:val="28"/>
              </w:rPr>
              <w:t>метапредметных:</w:t>
            </w:r>
          </w:p>
          <w:p w14:paraId="19219836" w14:textId="77777777" w:rsidR="009B0786" w:rsidRPr="009B0786" w:rsidRDefault="009B0786" w:rsidP="009B0786">
            <w:pPr>
              <w:widowControl w:val="0"/>
              <w:spacing w:after="0" w:line="240" w:lineRule="auto"/>
              <w:jc w:val="both"/>
              <w:textAlignment w:val="baseline"/>
              <w:rPr>
                <w:rFonts w:ascii="Times New Roman" w:hAnsi="Times New Roman"/>
                <w:b/>
                <w:i/>
                <w:sz w:val="28"/>
                <w:szCs w:val="28"/>
              </w:rPr>
            </w:pPr>
          </w:p>
          <w:p w14:paraId="1B81FAE2" w14:textId="77777777" w:rsidR="009B0786" w:rsidRPr="009B0786" w:rsidRDefault="009B0786" w:rsidP="009B0786">
            <w:pPr>
              <w:widowControl w:val="0"/>
              <w:shd w:val="clear" w:color="auto" w:fill="FFFFFF"/>
              <w:spacing w:after="0" w:line="240" w:lineRule="auto"/>
              <w:ind w:left="6"/>
              <w:jc w:val="both"/>
              <w:textAlignment w:val="baseline"/>
              <w:rPr>
                <w:rFonts w:ascii="Times New Roman" w:hAnsi="Times New Roman"/>
                <w:color w:val="000000"/>
                <w:sz w:val="28"/>
                <w:szCs w:val="28"/>
              </w:rPr>
            </w:pPr>
            <w:r w:rsidRPr="009B0786">
              <w:rPr>
                <w:rFonts w:ascii="Times New Roman" w:hAnsi="Times New Roman"/>
                <w:b/>
                <w:bCs/>
                <w:color w:val="000000"/>
                <w:sz w:val="28"/>
                <w:szCs w:val="28"/>
              </w:rPr>
              <w:t xml:space="preserve">Регулятивные </w:t>
            </w:r>
            <w:r w:rsidRPr="009B0786">
              <w:rPr>
                <w:rFonts w:ascii="Times New Roman" w:hAnsi="Times New Roman"/>
                <w:b/>
                <w:bCs/>
                <w:color w:val="000000"/>
                <w:sz w:val="28"/>
                <w:szCs w:val="28"/>
                <w:shd w:val="clear" w:color="auto" w:fill="FFFFFF"/>
              </w:rPr>
              <w:t>универсальные учебные действия</w:t>
            </w:r>
          </w:p>
          <w:p w14:paraId="41FDD1E7" w14:textId="77777777" w:rsidR="009B0786" w:rsidRPr="009B0786" w:rsidRDefault="009B0786" w:rsidP="009B0786">
            <w:pPr>
              <w:widowControl w:val="0"/>
              <w:spacing w:after="0" w:line="240" w:lineRule="auto"/>
              <w:jc w:val="both"/>
              <w:textAlignment w:val="baseline"/>
              <w:rPr>
                <w:rFonts w:ascii="Times New Roman" w:hAnsi="Times New Roman"/>
                <w:bCs/>
                <w:iCs/>
                <w:sz w:val="28"/>
                <w:szCs w:val="28"/>
              </w:rPr>
            </w:pPr>
            <w:r w:rsidRPr="009B0786">
              <w:rPr>
                <w:rFonts w:ascii="Times New Roman" w:hAnsi="Times New Roman"/>
                <w:bCs/>
                <w:iCs/>
                <w:sz w:val="28"/>
                <w:szCs w:val="28"/>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23750FC8" w14:textId="77777777" w:rsidR="009B0786" w:rsidRPr="009B0786" w:rsidRDefault="009B0786" w:rsidP="009B0786">
            <w:pPr>
              <w:widowControl w:val="0"/>
              <w:spacing w:after="0" w:line="240" w:lineRule="auto"/>
              <w:jc w:val="both"/>
              <w:textAlignment w:val="baseline"/>
              <w:rPr>
                <w:rFonts w:ascii="Times New Roman" w:hAnsi="Times New Roman"/>
                <w:bCs/>
                <w:iCs/>
                <w:sz w:val="28"/>
                <w:szCs w:val="28"/>
              </w:rPr>
            </w:pPr>
            <w:r w:rsidRPr="009B0786">
              <w:rPr>
                <w:rFonts w:ascii="Times New Roman" w:hAnsi="Times New Roman"/>
                <w:bCs/>
                <w:iCs/>
                <w:sz w:val="28"/>
                <w:szCs w:val="28"/>
              </w:rPr>
              <w:t>2) умение самостоятельно оценивать и принимать решения, определяющие стратегию поведения, с учетом гражданских и нравственных ценностей.</w:t>
            </w:r>
          </w:p>
          <w:p w14:paraId="296FEF7D"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color w:val="000000"/>
                <w:sz w:val="28"/>
                <w:szCs w:val="28"/>
              </w:rPr>
            </w:pPr>
          </w:p>
          <w:p w14:paraId="0FD29CE8"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b/>
                <w:bCs/>
                <w:color w:val="000000"/>
                <w:kern w:val="0"/>
                <w:sz w:val="28"/>
                <w:szCs w:val="28"/>
                <w:lang w:eastAsia="ru-RU"/>
              </w:rPr>
            </w:pPr>
            <w:r w:rsidRPr="009B0786">
              <w:rPr>
                <w:rFonts w:ascii="Times New Roman" w:eastAsia="Times New Roman" w:hAnsi="Times New Roman"/>
                <w:b/>
                <w:bCs/>
                <w:color w:val="000000"/>
                <w:kern w:val="0"/>
                <w:sz w:val="28"/>
                <w:szCs w:val="28"/>
                <w:lang w:eastAsia="ru-RU"/>
              </w:rPr>
              <w:t>Познавательные универсальные учебные действия</w:t>
            </w:r>
          </w:p>
          <w:p w14:paraId="24FE9D45"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1)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75F0EF1"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2)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9A442B8"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3) умение определять назначение и функции различных социальных институтов;</w:t>
            </w:r>
          </w:p>
          <w:p w14:paraId="6537984E"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r w:rsidRPr="009B0786">
              <w:rPr>
                <w:rFonts w:ascii="Times New Roman" w:eastAsia="Times New Roman" w:hAnsi="Times New Roman"/>
                <w:color w:val="000000"/>
                <w:kern w:val="0"/>
                <w:sz w:val="28"/>
                <w:szCs w:val="28"/>
                <w:lang w:eastAsia="ru-RU"/>
              </w:rPr>
              <w:t>4)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194DBDC"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color w:val="000000"/>
                <w:kern w:val="0"/>
                <w:sz w:val="28"/>
                <w:szCs w:val="28"/>
                <w:lang w:eastAsia="ru-RU"/>
              </w:rPr>
            </w:pPr>
          </w:p>
          <w:p w14:paraId="3A77113E" w14:textId="77777777" w:rsidR="009B0786" w:rsidRPr="009B0786" w:rsidRDefault="009B0786" w:rsidP="009B0786">
            <w:pPr>
              <w:shd w:val="clear" w:color="auto" w:fill="FFFFFF"/>
              <w:suppressAutoHyphens w:val="0"/>
              <w:spacing w:after="0" w:line="240" w:lineRule="auto"/>
              <w:jc w:val="both"/>
              <w:rPr>
                <w:rFonts w:ascii="Times New Roman" w:eastAsia="Times New Roman" w:hAnsi="Times New Roman"/>
                <w:b/>
                <w:bCs/>
                <w:color w:val="000000"/>
                <w:kern w:val="0"/>
                <w:sz w:val="28"/>
                <w:szCs w:val="28"/>
                <w:shd w:val="clear" w:color="auto" w:fill="FFFFFF"/>
                <w:lang w:eastAsia="ru-RU"/>
              </w:rPr>
            </w:pPr>
            <w:r w:rsidRPr="009B0786">
              <w:rPr>
                <w:rFonts w:ascii="Times New Roman" w:eastAsia="Times New Roman" w:hAnsi="Times New Roman"/>
                <w:b/>
                <w:bCs/>
                <w:color w:val="000000"/>
                <w:kern w:val="0"/>
                <w:sz w:val="28"/>
                <w:szCs w:val="28"/>
                <w:lang w:eastAsia="ru-RU"/>
              </w:rPr>
              <w:t xml:space="preserve">Коммуникативные </w:t>
            </w:r>
            <w:r w:rsidRPr="009B0786">
              <w:rPr>
                <w:rFonts w:ascii="Times New Roman" w:eastAsia="Times New Roman" w:hAnsi="Times New Roman"/>
                <w:b/>
                <w:bCs/>
                <w:color w:val="000000"/>
                <w:kern w:val="0"/>
                <w:sz w:val="28"/>
                <w:szCs w:val="28"/>
                <w:shd w:val="clear" w:color="auto" w:fill="FFFFFF"/>
                <w:lang w:eastAsia="ru-RU"/>
              </w:rPr>
              <w:t>универсальные учебные действия</w:t>
            </w:r>
          </w:p>
          <w:p w14:paraId="29A2D2AA"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1)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AE96F74"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2)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DD605BC" w14:textId="77777777" w:rsidR="009B0786" w:rsidRPr="009B0786" w:rsidRDefault="009B0786" w:rsidP="009B0786">
            <w:pPr>
              <w:shd w:val="clear" w:color="auto" w:fill="FFFFFF"/>
              <w:spacing w:after="0" w:line="240" w:lineRule="auto"/>
              <w:jc w:val="both"/>
              <w:textAlignment w:val="baseline"/>
              <w:rPr>
                <w:rFonts w:ascii="Times New Roman" w:eastAsia="Times New Roman" w:hAnsi="Times New Roman"/>
                <w:iCs/>
                <w:color w:val="000000"/>
                <w:sz w:val="28"/>
                <w:szCs w:val="28"/>
              </w:rPr>
            </w:pPr>
            <w:r w:rsidRPr="009B0786">
              <w:rPr>
                <w:rFonts w:ascii="Times New Roman" w:eastAsia="Times New Roman" w:hAnsi="Times New Roman"/>
                <w:iCs/>
                <w:color w:val="000000"/>
                <w:sz w:val="28"/>
                <w:szCs w:val="28"/>
              </w:rPr>
              <w:t>3) владение языковыми средствами - умение ясно, логично и точно излагать свою точку зрения, использовать адекватные языковые средства.</w:t>
            </w:r>
          </w:p>
          <w:p w14:paraId="769D0D3C" w14:textId="77777777" w:rsidR="009B0786" w:rsidRPr="009B0786" w:rsidRDefault="009B0786" w:rsidP="009B0786">
            <w:pPr>
              <w:shd w:val="clear" w:color="auto" w:fill="FFFFFF"/>
              <w:spacing w:after="0" w:line="240" w:lineRule="auto"/>
              <w:ind w:left="284"/>
              <w:jc w:val="both"/>
              <w:textAlignment w:val="baseline"/>
              <w:rPr>
                <w:rFonts w:ascii="Times New Roman" w:hAnsi="Times New Roman"/>
                <w:b/>
                <w:i/>
                <w:sz w:val="28"/>
                <w:szCs w:val="28"/>
              </w:rPr>
            </w:pPr>
          </w:p>
          <w:p w14:paraId="30DE7D17" w14:textId="77777777" w:rsidR="009B0786" w:rsidRPr="009B0786" w:rsidRDefault="009B0786" w:rsidP="009B0786">
            <w:pPr>
              <w:shd w:val="clear" w:color="auto" w:fill="FFFFFF"/>
              <w:spacing w:after="0" w:line="240" w:lineRule="auto"/>
              <w:ind w:left="284"/>
              <w:jc w:val="both"/>
              <w:textAlignment w:val="baseline"/>
              <w:rPr>
                <w:rFonts w:ascii="Times New Roman" w:eastAsia="Times New Roman" w:hAnsi="Times New Roman"/>
                <w:b/>
                <w:i/>
                <w:color w:val="000000"/>
                <w:sz w:val="28"/>
                <w:szCs w:val="28"/>
              </w:rPr>
            </w:pPr>
            <w:r w:rsidRPr="009B0786">
              <w:rPr>
                <w:rFonts w:ascii="Times New Roman" w:eastAsia="Times New Roman" w:hAnsi="Times New Roman"/>
                <w:b/>
                <w:i/>
                <w:color w:val="000000"/>
                <w:sz w:val="28"/>
                <w:szCs w:val="28"/>
              </w:rPr>
              <w:t>предметных:</w:t>
            </w:r>
          </w:p>
          <w:p w14:paraId="3A61F09E"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1" w:name="sub_9301"/>
            <w:r w:rsidRPr="009B0786">
              <w:rPr>
                <w:rFonts w:ascii="Times New Roman CYR" w:eastAsia="Times New Roman" w:hAnsi="Times New Roman CYR" w:cs="Times New Roman CYR"/>
                <w:kern w:val="0"/>
                <w:sz w:val="28"/>
                <w:szCs w:val="28"/>
                <w:lang w:eastAsia="ru-RU"/>
              </w:rPr>
              <w:t>1) 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378AEF43"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2" w:name="sub_9302"/>
            <w:bookmarkEnd w:id="1"/>
            <w:r w:rsidRPr="009B0786">
              <w:rPr>
                <w:rFonts w:ascii="Times New Roman CYR" w:eastAsia="Times New Roman" w:hAnsi="Times New Roman CYR" w:cs="Times New Roman CYR"/>
                <w:kern w:val="0"/>
                <w:sz w:val="28"/>
                <w:szCs w:val="28"/>
                <w:lang w:eastAsia="ru-RU"/>
              </w:rPr>
              <w:lastRenderedPageBreak/>
              <w:t>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p w14:paraId="6FC59E1A"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3" w:name="sub_93033"/>
            <w:bookmarkEnd w:id="2"/>
            <w:r w:rsidRPr="009B0786">
              <w:rPr>
                <w:rFonts w:ascii="Times New Roman CYR" w:eastAsia="Times New Roman" w:hAnsi="Times New Roman CYR" w:cs="Times New Roman CYR"/>
                <w:kern w:val="0"/>
                <w:sz w:val="28"/>
                <w:szCs w:val="28"/>
                <w:lang w:eastAsia="ru-RU"/>
              </w:rPr>
              <w:t>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предоставителями других стран, использующими данный язык как средство общения;</w:t>
            </w:r>
          </w:p>
          <w:p w14:paraId="2DA9C99F"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4" w:name="sub_95211"/>
            <w:bookmarkEnd w:id="3"/>
            <w:r w:rsidRPr="009B0786">
              <w:rPr>
                <w:rFonts w:ascii="Times New Roman CYR" w:eastAsia="Times New Roman" w:hAnsi="Times New Roman CYR" w:cs="Times New Roman CYR"/>
                <w:kern w:val="0"/>
                <w:sz w:val="28"/>
                <w:szCs w:val="28"/>
                <w:lang w:eastAsia="ru-RU"/>
              </w:rPr>
              <w:t>4)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51F2EBB7"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5" w:name="sub_9303"/>
            <w:bookmarkEnd w:id="4"/>
            <w:r w:rsidRPr="009B0786">
              <w:rPr>
                <w:rFonts w:ascii="Times New Roman CYR" w:eastAsia="Times New Roman" w:hAnsi="Times New Roman CYR" w:cs="Times New Roman CYR"/>
                <w:kern w:val="0"/>
                <w:sz w:val="28"/>
                <w:szCs w:val="28"/>
                <w:lang w:eastAsia="ru-RU"/>
              </w:rPr>
              <w:t>5) достижение уровня владения иностранным языком, превышающего пороговый, достаточного для делового общения в рамках выбранного профиля;</w:t>
            </w:r>
          </w:p>
          <w:p w14:paraId="439570F8"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6" w:name="sub_9304"/>
            <w:bookmarkEnd w:id="5"/>
            <w:r w:rsidRPr="009B0786">
              <w:rPr>
                <w:rFonts w:ascii="Times New Roman CYR" w:eastAsia="Times New Roman" w:hAnsi="Times New Roman CYR" w:cs="Times New Roman CYR"/>
                <w:kern w:val="0"/>
                <w:sz w:val="28"/>
                <w:szCs w:val="28"/>
                <w:lang w:eastAsia="ru-RU"/>
              </w:rPr>
              <w:t>6) сформированность умения перевода с иностранного языка на русский при работе с несложными текстами в русле выбранного профиля;</w:t>
            </w:r>
          </w:p>
          <w:p w14:paraId="44826A4D" w14:textId="77777777" w:rsidR="009B0786" w:rsidRPr="009B0786" w:rsidRDefault="009B0786" w:rsidP="009B0786">
            <w:pPr>
              <w:widowControl w:val="0"/>
              <w:suppressAutoHyphens w:val="0"/>
              <w:autoSpaceDE w:val="0"/>
              <w:autoSpaceDN w:val="0"/>
              <w:adjustRightInd w:val="0"/>
              <w:spacing w:after="0" w:line="240" w:lineRule="auto"/>
              <w:ind w:firstLine="720"/>
              <w:jc w:val="both"/>
              <w:rPr>
                <w:rFonts w:ascii="Times New Roman CYR" w:eastAsia="Times New Roman" w:hAnsi="Times New Roman CYR" w:cs="Times New Roman CYR"/>
                <w:kern w:val="0"/>
                <w:sz w:val="28"/>
                <w:szCs w:val="28"/>
                <w:lang w:eastAsia="ru-RU"/>
              </w:rPr>
            </w:pPr>
            <w:bookmarkStart w:id="7" w:name="sub_9305"/>
            <w:bookmarkEnd w:id="6"/>
            <w:r w:rsidRPr="009B0786">
              <w:rPr>
                <w:rFonts w:ascii="Times New Roman CYR" w:eastAsia="Times New Roman" w:hAnsi="Times New Roman CYR" w:cs="Times New Roman CYR"/>
                <w:kern w:val="0"/>
                <w:sz w:val="28"/>
                <w:szCs w:val="28"/>
                <w:lang w:eastAsia="ru-RU"/>
              </w:rPr>
              <w:t>7) 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7"/>
          </w:p>
          <w:p w14:paraId="54CD245A" w14:textId="77777777" w:rsidR="001C6222" w:rsidRDefault="001C6222" w:rsidP="00431EEB">
            <w:pPr>
              <w:tabs>
                <w:tab w:val="left" w:pos="5280"/>
              </w:tabs>
              <w:spacing w:line="240" w:lineRule="atLeast"/>
              <w:jc w:val="both"/>
              <w:rPr>
                <w:rFonts w:ascii="Times New Roman" w:hAnsi="Times New Roman"/>
                <w:b/>
                <w:sz w:val="28"/>
                <w:szCs w:val="28"/>
              </w:rPr>
            </w:pPr>
          </w:p>
          <w:p w14:paraId="6EBE7281" w14:textId="77777777" w:rsidR="009B0786" w:rsidRPr="009B0786" w:rsidRDefault="009B0786" w:rsidP="009B0786">
            <w:pPr>
              <w:suppressAutoHyphens w:val="0"/>
              <w:autoSpaceDE w:val="0"/>
              <w:autoSpaceDN w:val="0"/>
              <w:adjustRightInd w:val="0"/>
              <w:spacing w:after="0" w:line="240" w:lineRule="auto"/>
              <w:ind w:firstLine="709"/>
              <w:jc w:val="both"/>
              <w:rPr>
                <w:rFonts w:ascii="Times New Roman" w:hAnsi="Times New Roman"/>
                <w:b/>
                <w:kern w:val="0"/>
                <w:sz w:val="28"/>
                <w:szCs w:val="28"/>
                <w:lang w:eastAsia="en-US"/>
              </w:rPr>
            </w:pPr>
            <w:r w:rsidRPr="009B0786">
              <w:rPr>
                <w:rFonts w:ascii="Times New Roman" w:hAnsi="Times New Roman"/>
                <w:b/>
                <w:kern w:val="0"/>
                <w:sz w:val="28"/>
                <w:szCs w:val="28"/>
                <w:lang w:eastAsia="en-US"/>
              </w:rPr>
              <w:t>Критерии оценки результатов работ, выполняемых на практических занятиях студентами:</w:t>
            </w:r>
          </w:p>
          <w:p w14:paraId="6BDE8CDF" w14:textId="77777777" w:rsidR="009B0786" w:rsidRPr="009B0786"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9B0786">
              <w:rPr>
                <w:rFonts w:ascii="Times New Roman" w:eastAsia="Times New Roman" w:hAnsi="Times New Roman"/>
                <w:color w:val="000000"/>
                <w:kern w:val="0"/>
                <w:sz w:val="28"/>
                <w:szCs w:val="28"/>
                <w:lang w:eastAsia="en-US"/>
              </w:rPr>
              <w:t>уровень освоения студентом учебного материала;</w:t>
            </w:r>
          </w:p>
          <w:p w14:paraId="6695AE17"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умение студента использовать теоретические знания при выполнении практических задач;</w:t>
            </w:r>
          </w:p>
          <w:p w14:paraId="3CF8C91D"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сформированность общеучебных умений;</w:t>
            </w:r>
          </w:p>
          <w:p w14:paraId="30632C2A"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обоснованность и четкость изложения ответа;</w:t>
            </w:r>
          </w:p>
          <w:p w14:paraId="639B5C33" w14:textId="77777777" w:rsidR="009B0786" w:rsidRPr="00786621" w:rsidRDefault="009B0786" w:rsidP="009B0786">
            <w:pPr>
              <w:numPr>
                <w:ilvl w:val="0"/>
                <w:numId w:val="20"/>
              </w:numPr>
              <w:shd w:val="clear" w:color="auto" w:fill="FFFFFF"/>
              <w:tabs>
                <w:tab w:val="left" w:pos="284"/>
              </w:tabs>
              <w:suppressAutoHyphens w:val="0"/>
              <w:spacing w:after="0" w:line="240" w:lineRule="auto"/>
              <w:ind w:left="11" w:hanging="11"/>
              <w:contextualSpacing/>
              <w:jc w:val="both"/>
              <w:rPr>
                <w:rFonts w:ascii="Times New Roman" w:eastAsia="Times New Roman" w:hAnsi="Times New Roman"/>
                <w:color w:val="000000"/>
                <w:kern w:val="0"/>
                <w:sz w:val="28"/>
                <w:szCs w:val="28"/>
                <w:lang w:eastAsia="en-US"/>
              </w:rPr>
            </w:pPr>
            <w:r w:rsidRPr="00786621">
              <w:rPr>
                <w:rFonts w:ascii="Times New Roman" w:eastAsia="Times New Roman" w:hAnsi="Times New Roman"/>
                <w:color w:val="000000"/>
                <w:kern w:val="0"/>
                <w:sz w:val="28"/>
                <w:szCs w:val="28"/>
                <w:lang w:eastAsia="en-US"/>
              </w:rPr>
              <w:t>четкое и правильное выполнение заданий.</w:t>
            </w:r>
          </w:p>
          <w:p w14:paraId="1231BE67" w14:textId="77777777" w:rsidR="009B0786" w:rsidRPr="00786621" w:rsidRDefault="009B0786" w:rsidP="006A4ED7">
            <w:pPr>
              <w:shd w:val="clear" w:color="auto" w:fill="FFFFFF"/>
              <w:tabs>
                <w:tab w:val="left" w:pos="284"/>
              </w:tabs>
              <w:suppressAutoHyphens w:val="0"/>
              <w:spacing w:after="0" w:line="240" w:lineRule="auto"/>
              <w:ind w:left="11"/>
              <w:contextualSpacing/>
              <w:jc w:val="both"/>
              <w:rPr>
                <w:rFonts w:ascii="Times New Roman" w:eastAsia="Times New Roman" w:hAnsi="Times New Roman"/>
                <w:color w:val="000000"/>
                <w:kern w:val="0"/>
                <w:sz w:val="28"/>
                <w:szCs w:val="28"/>
                <w:lang w:eastAsia="en-US"/>
              </w:rPr>
            </w:pPr>
          </w:p>
          <w:p w14:paraId="2B5BAB9E" w14:textId="77777777" w:rsidR="009B0786" w:rsidRPr="00786621" w:rsidRDefault="009B0786" w:rsidP="009B0786">
            <w:pPr>
              <w:suppressAutoHyphens w:val="0"/>
              <w:spacing w:after="0" w:line="240" w:lineRule="auto"/>
              <w:ind w:firstLine="709"/>
              <w:jc w:val="both"/>
              <w:rPr>
                <w:rFonts w:ascii="Times New Roman" w:hAnsi="Times New Roman"/>
                <w:kern w:val="0"/>
                <w:sz w:val="28"/>
                <w:szCs w:val="28"/>
                <w:lang w:eastAsia="en-US"/>
              </w:rPr>
            </w:pPr>
            <w:r w:rsidRPr="00786621">
              <w:rPr>
                <w:rFonts w:ascii="Times New Roman" w:hAnsi="Times New Roman"/>
                <w:kern w:val="0"/>
                <w:sz w:val="28"/>
                <w:szCs w:val="28"/>
                <w:lang w:eastAsia="en-US"/>
              </w:rPr>
              <w:t>Критерии оценки результатов работы обучающихся:</w:t>
            </w:r>
          </w:p>
          <w:tbl>
            <w:tblPr>
              <w:tblW w:w="98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38"/>
              <w:gridCol w:w="7679"/>
            </w:tblGrid>
            <w:tr w:rsidR="009B0786" w:rsidRPr="00786621" w14:paraId="58AD9EA0" w14:textId="77777777" w:rsidTr="009B0786">
              <w:trPr>
                <w:trHeight w:val="565"/>
              </w:trPr>
              <w:tc>
                <w:tcPr>
                  <w:tcW w:w="2138" w:type="dxa"/>
                  <w:tcBorders>
                    <w:top w:val="single" w:sz="4" w:space="0" w:color="auto"/>
                    <w:left w:val="single" w:sz="4" w:space="0" w:color="auto"/>
                    <w:bottom w:val="single" w:sz="4" w:space="0" w:color="auto"/>
                    <w:right w:val="single" w:sz="4" w:space="0" w:color="auto"/>
                  </w:tcBorders>
                </w:tcPr>
                <w:p w14:paraId="6134A7EF"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Оценка</w:t>
                  </w:r>
                </w:p>
              </w:tc>
              <w:tc>
                <w:tcPr>
                  <w:tcW w:w="7679" w:type="dxa"/>
                  <w:tcBorders>
                    <w:top w:val="single" w:sz="4" w:space="0" w:color="auto"/>
                    <w:left w:val="single" w:sz="4" w:space="0" w:color="auto"/>
                    <w:bottom w:val="single" w:sz="4" w:space="0" w:color="auto"/>
                    <w:right w:val="single" w:sz="4" w:space="0" w:color="auto"/>
                  </w:tcBorders>
                </w:tcPr>
                <w:p w14:paraId="12CA6582"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Критерии</w:t>
                  </w:r>
                </w:p>
              </w:tc>
            </w:tr>
            <w:tr w:rsidR="009B0786" w:rsidRPr="00786621" w14:paraId="785FCF71" w14:textId="77777777" w:rsidTr="009B0786">
              <w:trPr>
                <w:trHeight w:val="2232"/>
              </w:trPr>
              <w:tc>
                <w:tcPr>
                  <w:tcW w:w="2138" w:type="dxa"/>
                  <w:tcBorders>
                    <w:top w:val="single" w:sz="4" w:space="0" w:color="auto"/>
                    <w:left w:val="single" w:sz="4" w:space="0" w:color="auto"/>
                    <w:bottom w:val="single" w:sz="4" w:space="0" w:color="auto"/>
                    <w:right w:val="single" w:sz="4" w:space="0" w:color="auto"/>
                  </w:tcBorders>
                </w:tcPr>
                <w:p w14:paraId="36FEB5B0"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0B40E4BA"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«Отлично»</w:t>
                  </w:r>
                </w:p>
                <w:p w14:paraId="30D7AA69"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21F62671"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рабочей программы, выполнивший полностью задания практического (лабораторного) занятия. Допускаются единичные несущественные ошибки, самостоятельно исправленные студентом.</w:t>
                  </w:r>
                </w:p>
              </w:tc>
            </w:tr>
            <w:tr w:rsidR="009B0786" w:rsidRPr="00786621" w14:paraId="1D2E4296" w14:textId="77777777" w:rsidTr="009B0786">
              <w:trPr>
                <w:trHeight w:val="2217"/>
              </w:trPr>
              <w:tc>
                <w:tcPr>
                  <w:tcW w:w="2138" w:type="dxa"/>
                  <w:tcBorders>
                    <w:top w:val="single" w:sz="4" w:space="0" w:color="auto"/>
                    <w:left w:val="single" w:sz="4" w:space="0" w:color="auto"/>
                    <w:bottom w:val="single" w:sz="4" w:space="0" w:color="auto"/>
                    <w:right w:val="single" w:sz="4" w:space="0" w:color="auto"/>
                  </w:tcBorders>
                </w:tcPr>
                <w:p w14:paraId="7196D064"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23AB1FCE"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«Хорошо»</w:t>
                  </w:r>
                </w:p>
                <w:p w14:paraId="34FF1C98"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tc>
              <w:tc>
                <w:tcPr>
                  <w:tcW w:w="7679" w:type="dxa"/>
                  <w:tcBorders>
                    <w:top w:val="single" w:sz="4" w:space="0" w:color="auto"/>
                    <w:left w:val="single" w:sz="4" w:space="0" w:color="auto"/>
                    <w:bottom w:val="single" w:sz="4" w:space="0" w:color="auto"/>
                    <w:right w:val="single" w:sz="4" w:space="0" w:color="auto"/>
                  </w:tcBorders>
                </w:tcPr>
                <w:p w14:paraId="3E6E139E"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заданий. Допускаются отдельные несущественные ошибки, исправленные студентом после указания на них.</w:t>
                  </w:r>
                </w:p>
              </w:tc>
            </w:tr>
            <w:tr w:rsidR="009B0786" w:rsidRPr="00786621" w14:paraId="1D051ABB" w14:textId="77777777" w:rsidTr="009B0786">
              <w:trPr>
                <w:trHeight w:val="1728"/>
              </w:trPr>
              <w:tc>
                <w:tcPr>
                  <w:tcW w:w="2138" w:type="dxa"/>
                  <w:tcBorders>
                    <w:top w:val="single" w:sz="4" w:space="0" w:color="auto"/>
                    <w:left w:val="single" w:sz="4" w:space="0" w:color="auto"/>
                    <w:bottom w:val="single" w:sz="4" w:space="0" w:color="auto"/>
                    <w:right w:val="single" w:sz="4" w:space="0" w:color="auto"/>
                  </w:tcBorders>
                </w:tcPr>
                <w:p w14:paraId="6D072C0D"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1730F4FB"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«Удовлетвори-тельно»</w:t>
                  </w:r>
                </w:p>
              </w:tc>
              <w:tc>
                <w:tcPr>
                  <w:tcW w:w="7679" w:type="dxa"/>
                  <w:tcBorders>
                    <w:top w:val="single" w:sz="4" w:space="0" w:color="auto"/>
                    <w:left w:val="single" w:sz="4" w:space="0" w:color="auto"/>
                    <w:bottom w:val="single" w:sz="4" w:space="0" w:color="auto"/>
                    <w:right w:val="single" w:sz="4" w:space="0" w:color="auto"/>
                  </w:tcBorders>
                </w:tcPr>
                <w:p w14:paraId="1741CB19"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заданий практического занятия. Допускаются отдельные существенные ошибки, исправленные с помощью преподавателя.</w:t>
                  </w:r>
                </w:p>
              </w:tc>
            </w:tr>
            <w:tr w:rsidR="009B0786" w:rsidRPr="00786621" w14:paraId="4478011D" w14:textId="77777777" w:rsidTr="009B0786">
              <w:trPr>
                <w:trHeight w:val="346"/>
              </w:trPr>
              <w:tc>
                <w:tcPr>
                  <w:tcW w:w="2138" w:type="dxa"/>
                  <w:tcBorders>
                    <w:top w:val="single" w:sz="4" w:space="0" w:color="auto"/>
                    <w:left w:val="single" w:sz="4" w:space="0" w:color="auto"/>
                    <w:bottom w:val="single" w:sz="4" w:space="0" w:color="auto"/>
                    <w:right w:val="single" w:sz="4" w:space="0" w:color="auto"/>
                  </w:tcBorders>
                </w:tcPr>
                <w:p w14:paraId="48A21919"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p>
                <w:p w14:paraId="51E67B91" w14:textId="77777777" w:rsidR="009B0786" w:rsidRPr="00786621" w:rsidRDefault="009B0786" w:rsidP="009B0786">
                  <w:pPr>
                    <w:tabs>
                      <w:tab w:val="left" w:pos="1134"/>
                      <w:tab w:val="left" w:pos="2295"/>
                    </w:tabs>
                    <w:suppressAutoHyphens w:val="0"/>
                    <w:jc w:val="center"/>
                    <w:rPr>
                      <w:rFonts w:ascii="Times New Roman" w:hAnsi="Times New Roman"/>
                      <w:kern w:val="0"/>
                      <w:sz w:val="28"/>
                      <w:szCs w:val="28"/>
                      <w:lang w:eastAsia="en-US"/>
                    </w:rPr>
                  </w:pPr>
                  <w:r w:rsidRPr="00786621">
                    <w:rPr>
                      <w:rFonts w:ascii="Times New Roman" w:hAnsi="Times New Roman"/>
                      <w:kern w:val="0"/>
                      <w:sz w:val="28"/>
                      <w:szCs w:val="28"/>
                      <w:lang w:eastAsia="en-US"/>
                    </w:rPr>
                    <w:t>«Неудовлетво-рительно»</w:t>
                  </w:r>
                </w:p>
              </w:tc>
              <w:tc>
                <w:tcPr>
                  <w:tcW w:w="7679" w:type="dxa"/>
                  <w:tcBorders>
                    <w:top w:val="single" w:sz="4" w:space="0" w:color="auto"/>
                    <w:left w:val="single" w:sz="4" w:space="0" w:color="auto"/>
                    <w:bottom w:val="single" w:sz="4" w:space="0" w:color="auto"/>
                    <w:right w:val="single" w:sz="4" w:space="0" w:color="auto"/>
                  </w:tcBorders>
                </w:tcPr>
                <w:p w14:paraId="301CEEF2" w14:textId="77777777" w:rsidR="009B0786" w:rsidRPr="00786621" w:rsidRDefault="009B0786" w:rsidP="009B0786">
                  <w:pPr>
                    <w:suppressAutoHyphens w:val="0"/>
                    <w:autoSpaceDE w:val="0"/>
                    <w:autoSpaceDN w:val="0"/>
                    <w:adjustRightInd w:val="0"/>
                    <w:spacing w:after="0" w:line="240" w:lineRule="auto"/>
                    <w:rPr>
                      <w:rFonts w:ascii="Times New Roman" w:eastAsia="Times New Roman" w:hAnsi="Times New Roman"/>
                      <w:kern w:val="0"/>
                      <w:sz w:val="28"/>
                      <w:szCs w:val="28"/>
                      <w:lang w:eastAsia="ru-RU"/>
                    </w:rPr>
                  </w:pPr>
                  <w:r w:rsidRPr="00786621">
                    <w:rPr>
                      <w:rFonts w:ascii="Times New Roman" w:eastAsia="Times New Roman" w:hAnsi="Times New Roman"/>
                      <w:kern w:val="0"/>
                      <w:sz w:val="28"/>
                      <w:szCs w:val="28"/>
                      <w:lang w:eastAsia="ru-RU"/>
                    </w:rPr>
                    <w:t>Оценка «неудовлетворительно» выставляется обучающемуся, имеющему пробелы в знаниях программного материала по образовательной программе, допустившему существенные ошибки в выполнении практических заданий или не выполнивший их.</w:t>
                  </w:r>
                </w:p>
              </w:tc>
            </w:tr>
          </w:tbl>
          <w:p w14:paraId="6BD18F9B" w14:textId="77777777" w:rsidR="009B0786" w:rsidRPr="00786621" w:rsidRDefault="009B0786" w:rsidP="00431EEB">
            <w:pPr>
              <w:tabs>
                <w:tab w:val="left" w:pos="5280"/>
              </w:tabs>
              <w:spacing w:line="240" w:lineRule="atLeast"/>
              <w:jc w:val="both"/>
              <w:rPr>
                <w:rFonts w:ascii="Times New Roman" w:hAnsi="Times New Roman"/>
                <w:b/>
                <w:sz w:val="28"/>
                <w:szCs w:val="28"/>
              </w:rPr>
            </w:pPr>
          </w:p>
          <w:tbl>
            <w:tblPr>
              <w:tblpPr w:leftFromText="180" w:rightFromText="180" w:vertAnchor="text" w:horzAnchor="margin" w:tblpXSpec="center" w:tblpY="75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2126"/>
            </w:tblGrid>
            <w:tr w:rsidR="009C715C" w:rsidRPr="00786621" w14:paraId="64EC2E72" w14:textId="77777777" w:rsidTr="00B30F74">
              <w:tc>
                <w:tcPr>
                  <w:tcW w:w="6629" w:type="dxa"/>
                  <w:shd w:val="clear" w:color="auto" w:fill="auto"/>
                </w:tcPr>
                <w:p w14:paraId="5A72268C" w14:textId="77777777" w:rsidR="009C715C" w:rsidRPr="00786621" w:rsidRDefault="009C715C" w:rsidP="009C715C">
                  <w:pPr>
                    <w:spacing w:after="0" w:line="240" w:lineRule="auto"/>
                    <w:ind w:left="720"/>
                    <w:rPr>
                      <w:rFonts w:ascii="Times New Roman" w:hAnsi="Times New Roman"/>
                      <w:sz w:val="28"/>
                      <w:szCs w:val="28"/>
                    </w:rPr>
                  </w:pPr>
                  <w:r w:rsidRPr="00786621">
                    <w:rPr>
                      <w:rFonts w:ascii="Times New Roman" w:hAnsi="Times New Roman"/>
                      <w:sz w:val="28"/>
                      <w:szCs w:val="28"/>
                    </w:rPr>
                    <w:t>Наименование раздела</w:t>
                  </w:r>
                </w:p>
              </w:tc>
              <w:tc>
                <w:tcPr>
                  <w:tcW w:w="2126" w:type="dxa"/>
                  <w:shd w:val="clear" w:color="auto" w:fill="auto"/>
                </w:tcPr>
                <w:p w14:paraId="127327FE"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Практическая работа</w:t>
                  </w:r>
                </w:p>
                <w:p w14:paraId="3127B693"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(кол-во часов)</w:t>
                  </w:r>
                </w:p>
              </w:tc>
            </w:tr>
            <w:tr w:rsidR="009C715C" w:rsidRPr="00786621" w14:paraId="709A3E52" w14:textId="77777777" w:rsidTr="00B30F74">
              <w:tc>
                <w:tcPr>
                  <w:tcW w:w="6629" w:type="dxa"/>
                  <w:shd w:val="clear" w:color="auto" w:fill="auto"/>
                </w:tcPr>
                <w:p w14:paraId="3AD0EC83"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1. Образование, обучение</w:t>
                  </w:r>
                </w:p>
              </w:tc>
              <w:tc>
                <w:tcPr>
                  <w:tcW w:w="2126" w:type="dxa"/>
                  <w:shd w:val="clear" w:color="auto" w:fill="auto"/>
                </w:tcPr>
                <w:p w14:paraId="44B0A208"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8</w:t>
                  </w:r>
                </w:p>
              </w:tc>
            </w:tr>
            <w:tr w:rsidR="009C715C" w:rsidRPr="00786621" w14:paraId="39CC4472" w14:textId="77777777" w:rsidTr="00B30F74">
              <w:tc>
                <w:tcPr>
                  <w:tcW w:w="6629" w:type="dxa"/>
                  <w:shd w:val="clear" w:color="auto" w:fill="auto"/>
                </w:tcPr>
                <w:p w14:paraId="5B15F8A3"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2. Внешность, одежда</w:t>
                  </w:r>
                </w:p>
              </w:tc>
              <w:tc>
                <w:tcPr>
                  <w:tcW w:w="2126" w:type="dxa"/>
                  <w:shd w:val="clear" w:color="auto" w:fill="auto"/>
                </w:tcPr>
                <w:p w14:paraId="75697EEC"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7</w:t>
                  </w:r>
                </w:p>
              </w:tc>
            </w:tr>
            <w:tr w:rsidR="009C715C" w:rsidRPr="00786621" w14:paraId="69D5202B" w14:textId="77777777" w:rsidTr="00B30F74">
              <w:tc>
                <w:tcPr>
                  <w:tcW w:w="6629" w:type="dxa"/>
                  <w:shd w:val="clear" w:color="auto" w:fill="auto"/>
                </w:tcPr>
                <w:p w14:paraId="7A126080"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3. Человек, здоровье, спорт.</w:t>
                  </w:r>
                </w:p>
              </w:tc>
              <w:tc>
                <w:tcPr>
                  <w:tcW w:w="2126" w:type="dxa"/>
                  <w:shd w:val="clear" w:color="auto" w:fill="auto"/>
                </w:tcPr>
                <w:p w14:paraId="03853697"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8</w:t>
                  </w:r>
                </w:p>
              </w:tc>
            </w:tr>
            <w:tr w:rsidR="009C715C" w:rsidRPr="00786621" w14:paraId="436BDA8E" w14:textId="77777777" w:rsidTr="00B30F74">
              <w:tc>
                <w:tcPr>
                  <w:tcW w:w="6629" w:type="dxa"/>
                  <w:shd w:val="clear" w:color="auto" w:fill="auto"/>
                </w:tcPr>
                <w:p w14:paraId="6CCB2000"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4. Искусство, музыка.</w:t>
                  </w:r>
                </w:p>
              </w:tc>
              <w:tc>
                <w:tcPr>
                  <w:tcW w:w="2126" w:type="dxa"/>
                  <w:shd w:val="clear" w:color="auto" w:fill="auto"/>
                </w:tcPr>
                <w:p w14:paraId="5D369756"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10</w:t>
                  </w:r>
                </w:p>
              </w:tc>
            </w:tr>
            <w:tr w:rsidR="009C715C" w:rsidRPr="00786621" w14:paraId="526AA7A0" w14:textId="77777777" w:rsidTr="00B30F74">
              <w:tc>
                <w:tcPr>
                  <w:tcW w:w="6629" w:type="dxa"/>
                  <w:shd w:val="clear" w:color="auto" w:fill="auto"/>
                </w:tcPr>
                <w:p w14:paraId="645161FB"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5. Организация времени, рабочий день, досуг</w:t>
                  </w:r>
                </w:p>
              </w:tc>
              <w:tc>
                <w:tcPr>
                  <w:tcW w:w="2126" w:type="dxa"/>
                  <w:shd w:val="clear" w:color="auto" w:fill="auto"/>
                </w:tcPr>
                <w:p w14:paraId="4B73E586"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12</w:t>
                  </w:r>
                </w:p>
              </w:tc>
            </w:tr>
            <w:tr w:rsidR="009C715C" w:rsidRPr="00786621" w14:paraId="48CCA247" w14:textId="77777777" w:rsidTr="00B30F74">
              <w:tc>
                <w:tcPr>
                  <w:tcW w:w="6629" w:type="dxa"/>
                  <w:shd w:val="clear" w:color="auto" w:fill="auto"/>
                </w:tcPr>
                <w:p w14:paraId="5E0879C0"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6.Отношения в семье</w:t>
                  </w:r>
                </w:p>
              </w:tc>
              <w:tc>
                <w:tcPr>
                  <w:tcW w:w="2126" w:type="dxa"/>
                  <w:shd w:val="clear" w:color="auto" w:fill="auto"/>
                </w:tcPr>
                <w:p w14:paraId="109B8484"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7</w:t>
                  </w:r>
                </w:p>
              </w:tc>
            </w:tr>
            <w:tr w:rsidR="009C715C" w:rsidRPr="00786621" w14:paraId="0BD59431" w14:textId="77777777" w:rsidTr="00B30F74">
              <w:tc>
                <w:tcPr>
                  <w:tcW w:w="6629" w:type="dxa"/>
                  <w:shd w:val="clear" w:color="auto" w:fill="auto"/>
                </w:tcPr>
                <w:p w14:paraId="2BF3A7EB"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7. Чувства и эмоции</w:t>
                  </w:r>
                </w:p>
              </w:tc>
              <w:tc>
                <w:tcPr>
                  <w:tcW w:w="2126" w:type="dxa"/>
                  <w:shd w:val="clear" w:color="auto" w:fill="auto"/>
                </w:tcPr>
                <w:p w14:paraId="446DE71A"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10</w:t>
                  </w:r>
                </w:p>
              </w:tc>
            </w:tr>
            <w:tr w:rsidR="009C715C" w:rsidRPr="00786621" w14:paraId="48396BDF" w14:textId="77777777" w:rsidTr="00B30F74">
              <w:tc>
                <w:tcPr>
                  <w:tcW w:w="6629" w:type="dxa"/>
                  <w:shd w:val="clear" w:color="auto" w:fill="auto"/>
                </w:tcPr>
                <w:p w14:paraId="119E1588" w14:textId="77777777" w:rsidR="009C715C" w:rsidRPr="00786621" w:rsidRDefault="009C715C" w:rsidP="009C715C">
                  <w:pPr>
                    <w:spacing w:after="0" w:line="240" w:lineRule="auto"/>
                    <w:rPr>
                      <w:rFonts w:ascii="Times New Roman" w:hAnsi="Times New Roman"/>
                      <w:sz w:val="28"/>
                      <w:szCs w:val="28"/>
                    </w:rPr>
                  </w:pPr>
                  <w:r w:rsidRPr="00786621">
                    <w:rPr>
                      <w:rFonts w:ascii="Times New Roman" w:hAnsi="Times New Roman"/>
                      <w:sz w:val="28"/>
                      <w:szCs w:val="28"/>
                    </w:rPr>
                    <w:t>Тема 8.Семейные обычаи и праздники.</w:t>
                  </w:r>
                </w:p>
              </w:tc>
              <w:tc>
                <w:tcPr>
                  <w:tcW w:w="2126" w:type="dxa"/>
                  <w:shd w:val="clear" w:color="auto" w:fill="auto"/>
                </w:tcPr>
                <w:p w14:paraId="48DF98D7"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12</w:t>
                  </w:r>
                </w:p>
              </w:tc>
            </w:tr>
            <w:tr w:rsidR="009C715C" w:rsidRPr="00786621" w14:paraId="63956B4B" w14:textId="77777777" w:rsidTr="00B30F74">
              <w:tc>
                <w:tcPr>
                  <w:tcW w:w="6629" w:type="dxa"/>
                  <w:shd w:val="clear" w:color="auto" w:fill="auto"/>
                </w:tcPr>
                <w:p w14:paraId="6E23D200" w14:textId="77777777" w:rsidR="009C715C" w:rsidRPr="00786621" w:rsidRDefault="009C715C" w:rsidP="009C715C">
                  <w:pPr>
                    <w:spacing w:after="0" w:line="240" w:lineRule="auto"/>
                    <w:rPr>
                      <w:rFonts w:ascii="Times New Roman" w:hAnsi="Times New Roman"/>
                      <w:color w:val="000000"/>
                      <w:sz w:val="28"/>
                      <w:szCs w:val="28"/>
                      <w:lang w:eastAsia="ru-RU"/>
                    </w:rPr>
                  </w:pPr>
                  <w:r w:rsidRPr="00786621">
                    <w:rPr>
                      <w:rFonts w:ascii="Times New Roman" w:hAnsi="Times New Roman"/>
                      <w:color w:val="000000"/>
                      <w:sz w:val="28"/>
                      <w:szCs w:val="28"/>
                    </w:rPr>
                    <w:t>Тема 9.</w:t>
                  </w:r>
                  <w:r w:rsidRPr="00786621">
                    <w:rPr>
                      <w:rFonts w:ascii="Times New Roman" w:hAnsi="Times New Roman"/>
                      <w:sz w:val="28"/>
                      <w:szCs w:val="28"/>
                    </w:rPr>
                    <w:t xml:space="preserve"> Великобритания</w:t>
                  </w:r>
                </w:p>
              </w:tc>
              <w:tc>
                <w:tcPr>
                  <w:tcW w:w="2126" w:type="dxa"/>
                  <w:shd w:val="clear" w:color="auto" w:fill="auto"/>
                </w:tcPr>
                <w:p w14:paraId="3E1FE5D4"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10</w:t>
                  </w:r>
                </w:p>
              </w:tc>
            </w:tr>
            <w:tr w:rsidR="009C715C" w:rsidRPr="00786621" w14:paraId="2CC8EF43" w14:textId="77777777" w:rsidTr="00B30F74">
              <w:tc>
                <w:tcPr>
                  <w:tcW w:w="6629" w:type="dxa"/>
                  <w:shd w:val="clear" w:color="auto" w:fill="auto"/>
                </w:tcPr>
                <w:p w14:paraId="7BCD1585" w14:textId="77777777" w:rsidR="009C715C" w:rsidRPr="00786621" w:rsidRDefault="009C715C" w:rsidP="009C715C">
                  <w:pPr>
                    <w:spacing w:after="0" w:line="240" w:lineRule="auto"/>
                    <w:rPr>
                      <w:rFonts w:ascii="Times New Roman" w:hAnsi="Times New Roman"/>
                      <w:color w:val="000000"/>
                      <w:sz w:val="28"/>
                      <w:szCs w:val="28"/>
                      <w:lang w:eastAsia="ru-RU"/>
                    </w:rPr>
                  </w:pPr>
                  <w:r w:rsidRPr="00786621">
                    <w:rPr>
                      <w:rFonts w:ascii="Times New Roman" w:hAnsi="Times New Roman"/>
                      <w:color w:val="000000"/>
                      <w:sz w:val="28"/>
                      <w:szCs w:val="28"/>
                    </w:rPr>
                    <w:t xml:space="preserve">Тема 10. </w:t>
                  </w:r>
                  <w:r w:rsidRPr="00786621">
                    <w:rPr>
                      <w:rFonts w:ascii="Times New Roman" w:hAnsi="Times New Roman"/>
                      <w:sz w:val="28"/>
                      <w:szCs w:val="28"/>
                    </w:rPr>
                    <w:t>Путешествия, туризм.</w:t>
                  </w:r>
                </w:p>
              </w:tc>
              <w:tc>
                <w:tcPr>
                  <w:tcW w:w="2126" w:type="dxa"/>
                  <w:shd w:val="clear" w:color="auto" w:fill="auto"/>
                </w:tcPr>
                <w:p w14:paraId="394C502F"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12</w:t>
                  </w:r>
                </w:p>
              </w:tc>
            </w:tr>
            <w:tr w:rsidR="009C715C" w:rsidRPr="00786621" w14:paraId="45EBCE9B" w14:textId="77777777" w:rsidTr="00B30F74">
              <w:tc>
                <w:tcPr>
                  <w:tcW w:w="6629" w:type="dxa"/>
                  <w:shd w:val="clear" w:color="auto" w:fill="auto"/>
                </w:tcPr>
                <w:p w14:paraId="7EA8BC55" w14:textId="77777777" w:rsidR="009C715C" w:rsidRPr="00786621" w:rsidRDefault="009C715C" w:rsidP="009C715C">
                  <w:pPr>
                    <w:spacing w:after="0" w:line="240" w:lineRule="auto"/>
                    <w:rPr>
                      <w:rFonts w:ascii="Times New Roman" w:hAnsi="Times New Roman"/>
                      <w:color w:val="000000"/>
                      <w:sz w:val="28"/>
                      <w:szCs w:val="28"/>
                    </w:rPr>
                  </w:pPr>
                  <w:r w:rsidRPr="00786621">
                    <w:rPr>
                      <w:rFonts w:ascii="Times New Roman" w:hAnsi="Times New Roman"/>
                      <w:color w:val="000000"/>
                      <w:sz w:val="28"/>
                      <w:szCs w:val="28"/>
                    </w:rPr>
                    <w:t>Тема 11.</w:t>
                  </w:r>
                  <w:r w:rsidRPr="00786621">
                    <w:rPr>
                      <w:rFonts w:ascii="Times New Roman" w:hAnsi="Times New Roman"/>
                      <w:sz w:val="28"/>
                      <w:szCs w:val="28"/>
                    </w:rPr>
                    <w:t xml:space="preserve"> Правила этикета.</w:t>
                  </w:r>
                </w:p>
              </w:tc>
              <w:tc>
                <w:tcPr>
                  <w:tcW w:w="2126" w:type="dxa"/>
                  <w:shd w:val="clear" w:color="auto" w:fill="auto"/>
                </w:tcPr>
                <w:p w14:paraId="4737E36C"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11</w:t>
                  </w:r>
                </w:p>
              </w:tc>
            </w:tr>
            <w:tr w:rsidR="009C715C" w:rsidRPr="00786621" w14:paraId="4E3EC756" w14:textId="77777777" w:rsidTr="00B30F74">
              <w:tc>
                <w:tcPr>
                  <w:tcW w:w="6629" w:type="dxa"/>
                  <w:shd w:val="clear" w:color="auto" w:fill="auto"/>
                </w:tcPr>
                <w:p w14:paraId="027C7D9A" w14:textId="77777777" w:rsidR="009C715C" w:rsidRPr="00786621" w:rsidRDefault="009C715C" w:rsidP="009C715C">
                  <w:pPr>
                    <w:spacing w:after="0" w:line="240" w:lineRule="auto"/>
                    <w:rPr>
                      <w:rFonts w:ascii="Times New Roman" w:hAnsi="Times New Roman"/>
                      <w:color w:val="000000"/>
                      <w:sz w:val="28"/>
                      <w:szCs w:val="28"/>
                    </w:rPr>
                  </w:pPr>
                  <w:r w:rsidRPr="00786621">
                    <w:rPr>
                      <w:rFonts w:ascii="Times New Roman" w:hAnsi="Times New Roman"/>
                      <w:color w:val="000000"/>
                      <w:sz w:val="28"/>
                      <w:szCs w:val="28"/>
                    </w:rPr>
                    <w:t>Итого</w:t>
                  </w:r>
                </w:p>
              </w:tc>
              <w:tc>
                <w:tcPr>
                  <w:tcW w:w="2126" w:type="dxa"/>
                  <w:shd w:val="clear" w:color="auto" w:fill="auto"/>
                </w:tcPr>
                <w:p w14:paraId="4C3C3ED4" w14:textId="77777777" w:rsidR="009C715C" w:rsidRPr="00786621" w:rsidRDefault="009C715C" w:rsidP="009C715C">
                  <w:pPr>
                    <w:spacing w:after="0" w:line="240" w:lineRule="auto"/>
                    <w:jc w:val="center"/>
                    <w:rPr>
                      <w:rFonts w:ascii="Times New Roman" w:hAnsi="Times New Roman"/>
                      <w:sz w:val="28"/>
                      <w:szCs w:val="28"/>
                    </w:rPr>
                  </w:pPr>
                  <w:r w:rsidRPr="00786621">
                    <w:rPr>
                      <w:rFonts w:ascii="Times New Roman" w:hAnsi="Times New Roman"/>
                      <w:sz w:val="28"/>
                      <w:szCs w:val="28"/>
                    </w:rPr>
                    <w:t>107</w:t>
                  </w:r>
                </w:p>
              </w:tc>
            </w:tr>
          </w:tbl>
          <w:p w14:paraId="41DBA008" w14:textId="77777777" w:rsidR="009C715C" w:rsidRPr="00786621" w:rsidRDefault="009C715C" w:rsidP="009C715C">
            <w:pPr>
              <w:suppressAutoHyphens w:val="0"/>
              <w:spacing w:after="0" w:line="240" w:lineRule="auto"/>
              <w:ind w:left="720"/>
              <w:jc w:val="center"/>
              <w:rPr>
                <w:rFonts w:ascii="Times New Roman" w:eastAsia="Times New Roman" w:hAnsi="Times New Roman"/>
                <w:b/>
                <w:color w:val="000000"/>
                <w:kern w:val="0"/>
                <w:sz w:val="28"/>
                <w:szCs w:val="28"/>
                <w:lang w:eastAsia="en-US"/>
              </w:rPr>
            </w:pPr>
            <w:r w:rsidRPr="00786621">
              <w:rPr>
                <w:rFonts w:ascii="Times New Roman" w:eastAsia="Times New Roman" w:hAnsi="Times New Roman"/>
                <w:b/>
                <w:color w:val="000000"/>
                <w:kern w:val="0"/>
                <w:sz w:val="28"/>
                <w:szCs w:val="28"/>
                <w:lang w:eastAsia="en-US"/>
              </w:rPr>
              <w:t>Перечень практических работ</w:t>
            </w:r>
          </w:p>
          <w:p w14:paraId="238601FE" w14:textId="77777777" w:rsidR="009C715C" w:rsidRPr="00786621" w:rsidRDefault="009C715C" w:rsidP="00431EEB">
            <w:pPr>
              <w:tabs>
                <w:tab w:val="left" w:pos="5280"/>
              </w:tabs>
              <w:spacing w:line="240" w:lineRule="atLeast"/>
              <w:jc w:val="both"/>
              <w:rPr>
                <w:rFonts w:ascii="Times New Roman" w:hAnsi="Times New Roman"/>
                <w:b/>
                <w:sz w:val="28"/>
                <w:szCs w:val="28"/>
              </w:rPr>
            </w:pPr>
          </w:p>
          <w:p w14:paraId="0F3CABC7" w14:textId="77777777" w:rsidR="009C715C" w:rsidRPr="00786621" w:rsidRDefault="009C715C" w:rsidP="00431EEB">
            <w:pPr>
              <w:tabs>
                <w:tab w:val="left" w:pos="5280"/>
              </w:tabs>
              <w:spacing w:line="240" w:lineRule="atLeast"/>
              <w:jc w:val="both"/>
              <w:rPr>
                <w:rFonts w:ascii="Times New Roman" w:hAnsi="Times New Roman"/>
                <w:b/>
                <w:sz w:val="28"/>
                <w:szCs w:val="28"/>
              </w:rPr>
            </w:pPr>
          </w:p>
          <w:p w14:paraId="5B08B5D1" w14:textId="77777777" w:rsidR="009C715C" w:rsidRPr="00786621" w:rsidRDefault="009C715C" w:rsidP="00431EEB">
            <w:pPr>
              <w:tabs>
                <w:tab w:val="left" w:pos="5280"/>
              </w:tabs>
              <w:spacing w:line="240" w:lineRule="atLeast"/>
              <w:jc w:val="both"/>
              <w:rPr>
                <w:rFonts w:ascii="Times New Roman" w:hAnsi="Times New Roman"/>
                <w:b/>
                <w:sz w:val="28"/>
                <w:szCs w:val="28"/>
              </w:rPr>
            </w:pPr>
          </w:p>
          <w:tbl>
            <w:tblPr>
              <w:tblW w:w="10031" w:type="dxa"/>
              <w:tblLayout w:type="fixed"/>
              <w:tblLook w:val="01E0" w:firstRow="1" w:lastRow="1" w:firstColumn="1" w:lastColumn="1" w:noHBand="0" w:noVBand="0"/>
            </w:tblPr>
            <w:tblGrid>
              <w:gridCol w:w="10031"/>
            </w:tblGrid>
            <w:tr w:rsidR="009B0786" w:rsidRPr="007D61C1" w14:paraId="702C9F1A" w14:textId="77777777" w:rsidTr="008C4D4E">
              <w:trPr>
                <w:trHeight w:val="622"/>
              </w:trPr>
              <w:tc>
                <w:tcPr>
                  <w:tcW w:w="9571" w:type="dxa"/>
                  <w:shd w:val="clear" w:color="auto" w:fill="auto"/>
                </w:tcPr>
                <w:p w14:paraId="36D5599D" w14:textId="77777777" w:rsidR="009B0786" w:rsidRPr="00786621" w:rsidRDefault="009B0786" w:rsidP="009B0786">
                  <w:pPr>
                    <w:jc w:val="both"/>
                    <w:rPr>
                      <w:rFonts w:ascii="Times New Roman" w:hAnsi="Times New Roman"/>
                      <w:bCs/>
                      <w:sz w:val="28"/>
                      <w:szCs w:val="28"/>
                      <w:lang w:eastAsia="ru-RU"/>
                    </w:rPr>
                  </w:pPr>
                  <w:r w:rsidRPr="00786621">
                    <w:rPr>
                      <w:rFonts w:ascii="Times New Roman" w:hAnsi="Times New Roman"/>
                      <w:sz w:val="28"/>
                      <w:szCs w:val="28"/>
                      <w:lang w:eastAsia="ru-RU"/>
                    </w:rPr>
                    <w:t xml:space="preserve">Тема 1. Образование, обучение </w:t>
                  </w:r>
                  <w:r w:rsidRPr="00786621">
                    <w:rPr>
                      <w:rFonts w:ascii="Times New Roman" w:hAnsi="Times New Roman"/>
                      <w:bCs/>
                      <w:sz w:val="28"/>
                      <w:szCs w:val="28"/>
                      <w:lang w:eastAsia="ru-RU"/>
                    </w:rPr>
                    <w:t>(8 часов).</w:t>
                  </w:r>
                </w:p>
                <w:p w14:paraId="719E4135"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0063A679"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 Образование в Великобритании. Введение лексики. Работа с текстом.</w:t>
                  </w:r>
                </w:p>
                <w:p w14:paraId="0808A45F"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 4. Образование в Великобритании. Введение лексики. Работа с текстом.</w:t>
                  </w:r>
                </w:p>
                <w:p w14:paraId="01989D10"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5 – 6. Настоящее завершённое время. Выполнение лексико-грамматических упражнений.</w:t>
                  </w:r>
                </w:p>
                <w:p w14:paraId="6390295A"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lastRenderedPageBreak/>
                    <w:t>7 – 8. Составление диалога-рассуждения.</w:t>
                  </w:r>
                  <w:r w:rsidRPr="00786621">
                    <w:rPr>
                      <w:rFonts w:ascii="Times New Roman" w:hAnsi="Times New Roman"/>
                      <w:sz w:val="28"/>
                      <w:szCs w:val="28"/>
                      <w:lang w:eastAsia="ru-RU"/>
                    </w:rPr>
                    <w:tab/>
                  </w:r>
                  <w:r w:rsidRPr="00786621">
                    <w:rPr>
                      <w:rFonts w:ascii="Times New Roman" w:hAnsi="Times New Roman"/>
                      <w:sz w:val="28"/>
                      <w:szCs w:val="28"/>
                      <w:lang w:eastAsia="ru-RU"/>
                    </w:rPr>
                    <w:tab/>
                  </w:r>
                </w:p>
                <w:p w14:paraId="69B17511"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Тема 1. Образование, обучение в Великобритании.</w:t>
                  </w:r>
                </w:p>
                <w:p w14:paraId="496951AA"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Введение и закрепление лексики по теме. Чтение и перевод текста. Изучение настоящего завершённого времени. Выполнение лексико-грамматических упражнений. Составление диалога-рассуждения.</w:t>
                  </w:r>
                </w:p>
                <w:p w14:paraId="50AAADC3"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8 часов.</w:t>
                  </w:r>
                </w:p>
                <w:p w14:paraId="5E0E5E74"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3D1514B9" w14:textId="77777777" w:rsidR="009B0786" w:rsidRPr="00786621"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786621">
                    <w:rPr>
                      <w:rFonts w:ascii="Times New Roman" w:eastAsia="TimesNewRoman" w:hAnsi="Times New Roman"/>
                      <w:kern w:val="0"/>
                      <w:sz w:val="28"/>
                      <w:szCs w:val="28"/>
                      <w:lang w:eastAsia="ru-RU"/>
                    </w:rPr>
                    <w:t>1.Прочитайте, переведите текст о школьном образовании в Великобритании, выпишите слова по теме и ответьте на вопросы.</w:t>
                  </w:r>
                  <w:r w:rsidRPr="00786621">
                    <w:rPr>
                      <w:rFonts w:ascii="Times New Roman" w:eastAsia="Times New Roman" w:hAnsi="Times New Roman"/>
                      <w:kern w:val="0"/>
                      <w:sz w:val="28"/>
                      <w:szCs w:val="28"/>
                      <w:lang w:eastAsia="en-US"/>
                    </w:rPr>
                    <w:t xml:space="preserve"> </w:t>
                  </w:r>
                </w:p>
                <w:p w14:paraId="4C795D04"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2.</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 xml:space="preserve">Прочитайте, переведите текст о системе высшего образовании в Великобритании, выпишите слова по теме и ответьте на вопросы. </w:t>
                  </w:r>
                </w:p>
                <w:p w14:paraId="3321478F"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3. Изучите грамматический материал по теме </w:t>
                  </w:r>
                  <w:r w:rsidRPr="00786621">
                    <w:rPr>
                      <w:rFonts w:ascii="Times New Roman" w:eastAsia="TimesNewRoman" w:hAnsi="Times New Roman"/>
                      <w:kern w:val="0"/>
                      <w:sz w:val="28"/>
                      <w:szCs w:val="28"/>
                      <w:lang w:val="en-US" w:eastAsia="ru-RU"/>
                    </w:rPr>
                    <w:t>Present</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Perfect</w:t>
                  </w:r>
                  <w:r w:rsidRPr="00786621">
                    <w:rPr>
                      <w:rFonts w:ascii="Times New Roman" w:eastAsia="TimesNewRoman" w:hAnsi="Times New Roman"/>
                      <w:kern w:val="0"/>
                      <w:sz w:val="28"/>
                      <w:szCs w:val="28"/>
                      <w:lang w:eastAsia="ru-RU"/>
                    </w:rPr>
                    <w:t xml:space="preserve">. </w:t>
                  </w:r>
                </w:p>
                <w:p w14:paraId="40D6DD9C" w14:textId="77777777" w:rsidR="009B0786" w:rsidRPr="00786621"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786621">
                    <w:rPr>
                      <w:rFonts w:ascii="Times New Roman" w:eastAsia="TimesNewRoman" w:hAnsi="Times New Roman"/>
                      <w:kern w:val="0"/>
                      <w:sz w:val="28"/>
                      <w:szCs w:val="28"/>
                      <w:lang w:eastAsia="ru-RU"/>
                    </w:rPr>
                    <w:t>4.Выполните грамматические упражнения по теме.</w:t>
                  </w:r>
                  <w:r w:rsidRPr="00786621">
                    <w:rPr>
                      <w:rFonts w:ascii="Times New Roman" w:eastAsia="Times New Roman" w:hAnsi="Times New Roman"/>
                      <w:kern w:val="0"/>
                      <w:sz w:val="28"/>
                      <w:szCs w:val="28"/>
                      <w:lang w:eastAsia="en-US"/>
                    </w:rPr>
                    <w:t xml:space="preserve"> </w:t>
                  </w:r>
                </w:p>
                <w:p w14:paraId="328E46E7"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5. Составление диалога-рассуждения по теме, задать и ответить на вопросы по теме.</w:t>
                  </w:r>
                </w:p>
                <w:p w14:paraId="30D252FD"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16DEB4AB" w14:textId="77777777" w:rsidR="009B0786" w:rsidRPr="00786621" w:rsidRDefault="009B0786" w:rsidP="009B0786">
                  <w:pPr>
                    <w:jc w:val="both"/>
                    <w:rPr>
                      <w:rFonts w:ascii="Times New Roman" w:hAnsi="Times New Roman"/>
                      <w:sz w:val="28"/>
                      <w:szCs w:val="28"/>
                      <w:lang w:eastAsia="ru-RU"/>
                    </w:rPr>
                  </w:pPr>
                </w:p>
                <w:p w14:paraId="5A9F3C1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 xml:space="preserve">Тема 2. Внешность, </w:t>
                  </w:r>
                  <w:r w:rsidRPr="00786621">
                    <w:rPr>
                      <w:rFonts w:ascii="Times New Roman" w:hAnsi="Times New Roman"/>
                      <w:bCs/>
                      <w:sz w:val="28"/>
                      <w:szCs w:val="28"/>
                      <w:lang w:eastAsia="ru-RU"/>
                    </w:rPr>
                    <w:t>одежда (7 часов).</w:t>
                  </w:r>
                </w:p>
                <w:p w14:paraId="5A7B645B"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5CF2B6AB"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3. Описание людей, внешность. Введение лексики. Работа с текстом.</w:t>
                  </w:r>
                  <w:r w:rsidRPr="00786621">
                    <w:rPr>
                      <w:rFonts w:ascii="Times New Roman" w:hAnsi="Times New Roman"/>
                      <w:sz w:val="28"/>
                      <w:szCs w:val="28"/>
                      <w:lang w:eastAsia="ru-RU"/>
                    </w:rPr>
                    <w:tab/>
                  </w:r>
                </w:p>
                <w:p w14:paraId="73A14D57"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4 – 5. Внешность, одежда. Функциональный язык (команда, просьба, инструкции).</w:t>
                  </w:r>
                </w:p>
                <w:p w14:paraId="7EF3636A"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6 – 7. Сложные существительные. Выполнение лексико-грамматических упражнений. Одежда. Форма в учебном заведении. Работа с текстом.</w:t>
                  </w:r>
                  <w:r w:rsidRPr="00786621">
                    <w:rPr>
                      <w:rFonts w:ascii="Times New Roman" w:hAnsi="Times New Roman"/>
                      <w:sz w:val="28"/>
                      <w:szCs w:val="28"/>
                      <w:lang w:eastAsia="ru-RU"/>
                    </w:rPr>
                    <w:tab/>
                  </w:r>
                  <w:r w:rsidRPr="00786621">
                    <w:rPr>
                      <w:rFonts w:ascii="Times New Roman" w:hAnsi="Times New Roman"/>
                      <w:sz w:val="28"/>
                      <w:szCs w:val="28"/>
                      <w:lang w:eastAsia="ru-RU"/>
                    </w:rPr>
                    <w:tab/>
                  </w:r>
                </w:p>
                <w:p w14:paraId="6D5569B8"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Тема 2. Внешность, одежда.</w:t>
                  </w:r>
                </w:p>
                <w:p w14:paraId="3664DAC9"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Выучить лексику по теме. Работа с текстом. Изучить вокабуляр по теме внешность, одежда. Изучить тему Одежда. Форма в учебном заведении. Работа с текстом Изучение грамматической темы: Функциональный язык (выражение косвенных команд, просьб, инструкций и предложений). Сложные существительные. Выполнение лексико-грамматических упражнений.</w:t>
                  </w:r>
                </w:p>
                <w:p w14:paraId="6D1988A2"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 Время выполнения: 7 часов.</w:t>
                  </w:r>
                </w:p>
                <w:p w14:paraId="5AC7E114"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07169237"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1. Выучите лексику по теме внешность.</w:t>
                  </w:r>
                  <w:r w:rsidRPr="00786621">
                    <w:rPr>
                      <w:rFonts w:ascii="Times New Roman" w:eastAsia="Times New Roman" w:hAnsi="Times New Roman"/>
                      <w:kern w:val="0"/>
                      <w:sz w:val="28"/>
                      <w:szCs w:val="28"/>
                      <w:lang w:eastAsia="en-US"/>
                    </w:rPr>
                    <w:t xml:space="preserve"> </w:t>
                  </w:r>
                </w:p>
                <w:p w14:paraId="362835AA" w14:textId="77777777" w:rsidR="009B0786" w:rsidRPr="00786621" w:rsidRDefault="009B0786" w:rsidP="009B0786">
                  <w:pPr>
                    <w:suppressAutoHyphens w:val="0"/>
                    <w:spacing w:after="0" w:line="240" w:lineRule="auto"/>
                    <w:ind w:left="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 2. Прочитайте и переведите текст, а также ответьте на вопросы после текста.</w:t>
                  </w:r>
                </w:p>
                <w:p w14:paraId="0AD9C6F4"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2FDBC65"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MY FRIEND AND HIS APPEARANCE.</w:t>
                  </w:r>
                </w:p>
                <w:p w14:paraId="42C6AB08"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 xml:space="preserve">My best friend's name's Nick. We made friends a few years ago. We are of the same age. We live in the same block of flats, so we see each other almost every day. Nick is a tall slender boy. He has got dark hair, large dark eyes, a straight nose and thin lips. He wears spectacles. He is a nice guy. He is very honest and just, understanding </w:t>
                  </w:r>
                  <w:r w:rsidRPr="00786621">
                    <w:rPr>
                      <w:rFonts w:ascii="Times New Roman" w:eastAsia="TimesNewRoman" w:hAnsi="Times New Roman"/>
                      <w:kern w:val="0"/>
                      <w:sz w:val="28"/>
                      <w:szCs w:val="28"/>
                      <w:lang w:val="en-US" w:eastAsia="ru-RU"/>
                    </w:rPr>
                    <w:lastRenderedPageBreak/>
                    <w:t xml:space="preserve">and kind. I trust him a lot and I'm sure that I can rely on him in any situation. He never lets people down. Nick is only 19 but he is very responsible — he finishes whatever he starts. He's got only one shortcoming - he is a bit stubborn. Nevertheless he is pleasant to deal with. Nick's an only child and his parents love him very much. His father is a lawyer. He is the most brilliant man I've ever met. He knows everything there's to know about the law. His mother is a music teacher. No wonder Nick is so talented. He's got a very good ear for music. He likes jazz and plays the piano very well. We spend a lot of time together. We often watch video or listen to music. Sometimes we go to the cinema or to the theatre, or walk around the centre of Moscow, visiting small cafes, museums, art galleries, shops. We talk for hours about all sorts of things (politics, love, teachers, girls). We discuss films, television programmes, books. I never quarrel with Nick. But if there's some misunderstanding between us we try to make peace as soon as possible. What I like best about him is that he is always willing to help and share his knowledge, thoughts and feelings. I respect him for his fairness, strong will, intellect and modesty. I miss Nick when we don't see each other for a long time. Without him I would feel lonely and uncomfortable. Our friendship helps me to feel strong and sure </w:t>
                  </w:r>
                  <w:r w:rsidRPr="00786621">
                    <w:rPr>
                      <w:rFonts w:ascii="Times New Roman" w:eastAsia="TimesNewRoman" w:hAnsi="Times New Roman"/>
                      <w:kern w:val="0"/>
                      <w:sz w:val="28"/>
                      <w:szCs w:val="28"/>
                      <w:lang w:eastAsia="ru-RU"/>
                    </w:rPr>
                    <w:t>о</w:t>
                  </w:r>
                  <w:r w:rsidRPr="00786621">
                    <w:rPr>
                      <w:rFonts w:ascii="Times New Roman" w:eastAsia="TimesNewRoman" w:hAnsi="Times New Roman"/>
                      <w:kern w:val="0"/>
                      <w:sz w:val="28"/>
                      <w:szCs w:val="28"/>
                      <w:lang w:val="en-US" w:eastAsia="ru-RU"/>
                    </w:rPr>
                    <w:t>f myself.</w:t>
                  </w:r>
                </w:p>
                <w:p w14:paraId="4B1F511A"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p>
                <w:p w14:paraId="35F0B329"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Questions</w:t>
                  </w:r>
                </w:p>
                <w:p w14:paraId="1D34F26E"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 Have you got a lot of friends?</w:t>
                  </w:r>
                </w:p>
                <w:p w14:paraId="561AC5DA"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2. What is your best friend's name?</w:t>
                  </w:r>
                </w:p>
                <w:p w14:paraId="67F09548"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3. How long have you been friends?</w:t>
                  </w:r>
                </w:p>
                <w:p w14:paraId="47699F95"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4. Where does he (she) live?</w:t>
                  </w:r>
                </w:p>
                <w:p w14:paraId="3D9C9D6D"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5. Do you often see each other?</w:t>
                  </w:r>
                </w:p>
                <w:p w14:paraId="0CB8682C"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6. Where did you meet for the first time?</w:t>
                  </w:r>
                </w:p>
                <w:p w14:paraId="3773D4BC"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7. What do you do in your free time?</w:t>
                  </w:r>
                </w:p>
                <w:p w14:paraId="14C6437D"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8. What do you usually talk about?</w:t>
                  </w:r>
                </w:p>
                <w:p w14:paraId="37CCC1A6"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9. Do you quarrel?</w:t>
                  </w:r>
                </w:p>
                <w:p w14:paraId="2B3D7900"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10. What do you like best about your friend?</w:t>
                  </w:r>
                </w:p>
                <w:p w14:paraId="434B2B43"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11. Has he (she) got any shortcomings?</w:t>
                  </w:r>
                </w:p>
                <w:p w14:paraId="2738AFA5"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12. Do you think friendship depends on shared interests — hobbies and leisure activities?</w:t>
                  </w:r>
                </w:p>
                <w:p w14:paraId="1E9BEBAB"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13. Does it mean that if two people don't have common hobbies they can't be real friends?</w:t>
                  </w:r>
                </w:p>
                <w:p w14:paraId="5A06FC75"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14. What features do you like (dislike) in people?</w:t>
                  </w:r>
                </w:p>
                <w:p w14:paraId="65F9C3DC"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val="en-US" w:eastAsia="ru-RU"/>
                    </w:rPr>
                  </w:pPr>
                </w:p>
                <w:p w14:paraId="37078371"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3. По приведенному образцу опишите внешность друга.</w:t>
                  </w:r>
                </w:p>
                <w:p w14:paraId="05B45433"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4. Прочитайте и переведите текст о школьной форме, ответьте на вопросы. </w:t>
                  </w:r>
                </w:p>
                <w:p w14:paraId="0CE3E811"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5. Написать эссе по теме «Нужна ли нам школьная форма?».</w:t>
                  </w:r>
                </w:p>
                <w:p w14:paraId="5023141B"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4ECD92F"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Устно и письменная работа.</w:t>
                  </w:r>
                </w:p>
                <w:p w14:paraId="1F3B1409"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562C75D1" w14:textId="77777777" w:rsidR="009B0786" w:rsidRPr="00786621" w:rsidRDefault="009B0786" w:rsidP="009B0786">
                  <w:pPr>
                    <w:jc w:val="both"/>
                    <w:rPr>
                      <w:rFonts w:ascii="Times New Roman" w:hAnsi="Times New Roman"/>
                      <w:sz w:val="28"/>
                      <w:szCs w:val="28"/>
                      <w:lang w:eastAsia="ru-RU"/>
                    </w:rPr>
                  </w:pPr>
                </w:p>
                <w:p w14:paraId="7E7082E4"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Тема 3. Человек, здоровье, спорт (8 часов).</w:t>
                  </w:r>
                </w:p>
                <w:p w14:paraId="5A667D95"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lastRenderedPageBreak/>
                    <w:t>Практические занятия.</w:t>
                  </w:r>
                </w:p>
                <w:p w14:paraId="1B47CDD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 Человек, здоровье. Введение лексики.</w:t>
                  </w:r>
                  <w:r w:rsidRPr="00786621">
                    <w:rPr>
                      <w:rFonts w:ascii="Times New Roman" w:hAnsi="Times New Roman"/>
                      <w:sz w:val="28"/>
                      <w:szCs w:val="28"/>
                      <w:lang w:eastAsia="ru-RU"/>
                    </w:rPr>
                    <w:tab/>
                  </w:r>
                  <w:r w:rsidRPr="00786621">
                    <w:rPr>
                      <w:rFonts w:ascii="Times New Roman" w:hAnsi="Times New Roman"/>
                      <w:sz w:val="28"/>
                      <w:szCs w:val="28"/>
                      <w:lang w:eastAsia="ru-RU"/>
                    </w:rPr>
                    <w:tab/>
                  </w:r>
                </w:p>
                <w:p w14:paraId="18EB9E2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 4. Сослагательное наклонение. Выполнение лексико-грамматических упражнений.</w:t>
                  </w:r>
                </w:p>
                <w:p w14:paraId="5F9D7B2B"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5 – 6. Спорт. Здоровье. Введение лексики. Работа с текстом.</w:t>
                  </w:r>
                </w:p>
                <w:p w14:paraId="1A087865"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7 – 8. Спорт. Виды спорта. Работа с текстом. Составление монолога.</w:t>
                  </w:r>
                  <w:r w:rsidRPr="00786621">
                    <w:rPr>
                      <w:rFonts w:ascii="Times New Roman" w:hAnsi="Times New Roman"/>
                      <w:sz w:val="28"/>
                      <w:szCs w:val="28"/>
                      <w:lang w:eastAsia="ru-RU"/>
                    </w:rPr>
                    <w:tab/>
                  </w:r>
                </w:p>
                <w:p w14:paraId="673DCDB0"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Тема 3. Человек, здоровье, спорт.</w:t>
                  </w:r>
                </w:p>
                <w:p w14:paraId="65638177"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Изучить тему Человек, здоровье, спорт. Введение и закрепление лексики по теме. Уметь работать с текстом.</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Работа с текстом Спорт. Виды спорта. Составление диалога</w:t>
                  </w:r>
                </w:p>
                <w:p w14:paraId="6EAD00DE"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Изучение грамматической темы Сослагательное наклонение. Выполнение лексико-грамматических упражнений.</w:t>
                  </w:r>
                </w:p>
                <w:p w14:paraId="664355AD"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p>
                <w:p w14:paraId="74EB82F1"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8 часов.</w:t>
                  </w:r>
                </w:p>
                <w:p w14:paraId="021964F1"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5C7F723B"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1.Выучить лексику по теме, выполнить упражнения на закрепление материала</w:t>
                  </w:r>
                </w:p>
                <w:p w14:paraId="10EBA6A0" w14:textId="77777777" w:rsidR="009B0786" w:rsidRPr="00786621" w:rsidRDefault="009B0786" w:rsidP="009B0786">
                  <w:pPr>
                    <w:suppressAutoHyphens w:val="0"/>
                    <w:spacing w:after="0" w:line="240" w:lineRule="auto"/>
                    <w:ind w:firstLine="539"/>
                    <w:jc w:val="both"/>
                    <w:rPr>
                      <w:rFonts w:ascii="Times New Roman" w:eastAsia="Times New Roman" w:hAnsi="Times New Roman"/>
                      <w:kern w:val="0"/>
                      <w:sz w:val="28"/>
                      <w:szCs w:val="28"/>
                      <w:lang w:eastAsia="en-US"/>
                    </w:rPr>
                  </w:pPr>
                  <w:r w:rsidRPr="00786621">
                    <w:rPr>
                      <w:rFonts w:ascii="Times New Roman" w:eastAsia="TimesNewRoman" w:hAnsi="Times New Roman"/>
                      <w:kern w:val="0"/>
                      <w:sz w:val="28"/>
                      <w:szCs w:val="28"/>
                      <w:lang w:eastAsia="ru-RU"/>
                    </w:rPr>
                    <w:t>2. Прочитать, перевести текст по теме. Выполнить задания после текста.</w:t>
                  </w:r>
                  <w:r w:rsidRPr="00786621">
                    <w:rPr>
                      <w:rFonts w:ascii="Times New Roman" w:eastAsia="Times New Roman" w:hAnsi="Times New Roman"/>
                      <w:kern w:val="0"/>
                      <w:sz w:val="28"/>
                      <w:szCs w:val="28"/>
                      <w:lang w:eastAsia="en-US"/>
                    </w:rPr>
                    <w:t xml:space="preserve"> </w:t>
                  </w:r>
                </w:p>
                <w:p w14:paraId="3E7DA93D"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3. Составление учебного диалога по теме. </w:t>
                  </w:r>
                </w:p>
                <w:p w14:paraId="69E9811C"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4.Составить собственный диалог по теме.</w:t>
                  </w:r>
                </w:p>
                <w:p w14:paraId="5B54FD4E"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5. Что вы можете сказать о важности занятий спортом? Написать эссе по теме.</w:t>
                  </w:r>
                </w:p>
                <w:p w14:paraId="253CB4B3" w14:textId="77777777" w:rsidR="009B0786" w:rsidRPr="00786621" w:rsidRDefault="009B0786" w:rsidP="009B0786">
                  <w:pPr>
                    <w:suppressAutoHyphens w:val="0"/>
                    <w:spacing w:after="0" w:line="240" w:lineRule="auto"/>
                    <w:ind w:firstLine="539"/>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6. Выполните грамматические упражнения по теме «Сослагательное наклонение».</w:t>
                  </w:r>
                </w:p>
                <w:p w14:paraId="0315CCF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1A965116" w14:textId="77777777" w:rsidR="009B0786" w:rsidRPr="00786621" w:rsidRDefault="009B0786" w:rsidP="009B0786">
                  <w:pPr>
                    <w:jc w:val="both"/>
                    <w:rPr>
                      <w:rFonts w:ascii="Times New Roman" w:hAnsi="Times New Roman"/>
                      <w:sz w:val="28"/>
                      <w:szCs w:val="28"/>
                      <w:lang w:eastAsia="ru-RU"/>
                    </w:rPr>
                  </w:pPr>
                </w:p>
                <w:p w14:paraId="31A12D32"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Тема 4. Искусство, музыка (10 часов).</w:t>
                  </w:r>
                </w:p>
                <w:p w14:paraId="3E4DC7AF"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1446D8FE"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 Искусство, музыка. Работа с текстом.</w:t>
                  </w:r>
                </w:p>
                <w:p w14:paraId="15475942"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 5.</w:t>
                  </w:r>
                  <w:r w:rsidRPr="00786621">
                    <w:rPr>
                      <w:rFonts w:ascii="Times New Roman" w:hAnsi="Times New Roman"/>
                      <w:sz w:val="28"/>
                      <w:szCs w:val="28"/>
                    </w:rPr>
                    <w:t xml:space="preserve"> </w:t>
                  </w:r>
                  <w:r w:rsidRPr="00786621">
                    <w:rPr>
                      <w:rFonts w:ascii="Times New Roman" w:hAnsi="Times New Roman"/>
                      <w:sz w:val="28"/>
                      <w:szCs w:val="28"/>
                      <w:lang w:eastAsia="ru-RU"/>
                    </w:rPr>
                    <w:t>Настоящее время. Будущее время. Выполнение лексико-грамматических упражнений.</w:t>
                  </w:r>
                </w:p>
                <w:p w14:paraId="0415796E"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6 – 8. Выдающиеся деятели страны изучаемого языка. Работа с текстом.</w:t>
                  </w:r>
                  <w:r w:rsidRPr="00786621">
                    <w:rPr>
                      <w:rFonts w:ascii="Times New Roman" w:hAnsi="Times New Roman"/>
                      <w:sz w:val="28"/>
                      <w:szCs w:val="28"/>
                      <w:lang w:eastAsia="ru-RU"/>
                    </w:rPr>
                    <w:tab/>
                  </w:r>
                </w:p>
                <w:p w14:paraId="038782AB"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9 – 10. Прошедшее время. Выполнение лексико-грамматических упражнений.</w:t>
                  </w:r>
                </w:p>
                <w:p w14:paraId="3F519E2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Тема 4. Искусство, музыка.</w:t>
                  </w:r>
                </w:p>
                <w:p w14:paraId="0733D0C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Изучить Искусство, музыку страны изучаемого языка. Познакомиться с</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выдающимися деятелями страны изучаемого языка. Овладеть грамматическим материалом по теме:</w:t>
                  </w:r>
                </w:p>
                <w:p w14:paraId="1D2621D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lastRenderedPageBreak/>
                    <w:t>Выражение предположительных ситуаций, относящихся к будущему или настоящему. Выполнение лексико-грамматических упражнений. Изучение Видовременных форм английского глагола.</w:t>
                  </w:r>
                </w:p>
                <w:p w14:paraId="7DF4E37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A2C5E4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10 часов.</w:t>
                  </w:r>
                </w:p>
                <w:p w14:paraId="2E3E24C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02936E8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1.Ознакомиться с презентацией «Культура Великобритании».</w:t>
                  </w:r>
                </w:p>
                <w:p w14:paraId="160A4B2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2.Составить свои презентации о</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выдающихся деятелях страны изучаемого языка.</w:t>
                  </w:r>
                </w:p>
                <w:p w14:paraId="34D5FFB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3.Прочитйте и переведите текст </w:t>
                  </w:r>
                  <w:r w:rsidRPr="00786621">
                    <w:rPr>
                      <w:rFonts w:ascii="Times New Roman" w:eastAsia="TimesNewRoman" w:hAnsi="Times New Roman"/>
                      <w:kern w:val="0"/>
                      <w:sz w:val="28"/>
                      <w:szCs w:val="28"/>
                      <w:lang w:val="en-US" w:eastAsia="ru-RU"/>
                    </w:rPr>
                    <w:t>My</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Favourite</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Writer</w:t>
                  </w:r>
                  <w:r w:rsidRPr="00786621">
                    <w:rPr>
                      <w:rFonts w:ascii="Times New Roman" w:eastAsia="TimesNewRoman" w:hAnsi="Times New Roman"/>
                      <w:kern w:val="0"/>
                      <w:sz w:val="28"/>
                      <w:szCs w:val="28"/>
                      <w:lang w:eastAsia="ru-RU"/>
                    </w:rPr>
                    <w:t>. Ответьте на вопросы по тексту.</w:t>
                  </w:r>
                </w:p>
                <w:p w14:paraId="663D7C6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4.</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Прочитйте и переведите текст M</w:t>
                  </w:r>
                  <w:r w:rsidRPr="00786621">
                    <w:rPr>
                      <w:rFonts w:ascii="Times New Roman" w:eastAsia="TimesNewRoman" w:hAnsi="Times New Roman"/>
                      <w:kern w:val="0"/>
                      <w:sz w:val="28"/>
                      <w:szCs w:val="28"/>
                      <w:lang w:val="en-US" w:eastAsia="ru-RU"/>
                    </w:rPr>
                    <w:t>ark</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Twain</w:t>
                  </w:r>
                  <w:r w:rsidRPr="00786621">
                    <w:rPr>
                      <w:rFonts w:ascii="Times New Roman" w:eastAsia="TimesNewRoman" w:hAnsi="Times New Roman"/>
                      <w:kern w:val="0"/>
                      <w:sz w:val="28"/>
                      <w:szCs w:val="28"/>
                      <w:lang w:eastAsia="ru-RU"/>
                    </w:rPr>
                    <w:t>. Ответьте на вопросы по тексту.</w:t>
                  </w:r>
                </w:p>
                <w:p w14:paraId="15B36C5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5.Выполните упражнения на повторение времен английского глагола </w:t>
                  </w:r>
                </w:p>
                <w:p w14:paraId="5D39347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44FB30F8" w14:textId="77777777" w:rsidR="009B0786" w:rsidRPr="00786621" w:rsidRDefault="009B0786" w:rsidP="009B0786">
                  <w:pPr>
                    <w:jc w:val="both"/>
                    <w:rPr>
                      <w:rFonts w:ascii="Times New Roman" w:hAnsi="Times New Roman"/>
                      <w:sz w:val="28"/>
                      <w:szCs w:val="28"/>
                      <w:lang w:eastAsia="ru-RU"/>
                    </w:rPr>
                  </w:pPr>
                </w:p>
                <w:p w14:paraId="512F3B07"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Тема 5. Организация времени, рабочий день, досуг (12 часов).</w:t>
                  </w:r>
                </w:p>
                <w:p w14:paraId="7EB8219E"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754D444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 Организация времени, рабочий день.</w:t>
                  </w:r>
                </w:p>
                <w:p w14:paraId="695E4C3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 4. Придаточные предложения цели. Выполнение лексико-грамматических упражнений.</w:t>
                  </w:r>
                </w:p>
                <w:p w14:paraId="5B4CC91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5 – 6. Рабочий день. Работа с текстом.</w:t>
                  </w:r>
                </w:p>
                <w:p w14:paraId="0DEC17A7"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7 – 8. Режим дня. Работа с текстом.</w:t>
                  </w:r>
                </w:p>
                <w:p w14:paraId="0D7EDD0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9 – 12. Досуг. Увлечения. Работа с текстом. Составление монолога.</w:t>
                  </w:r>
                </w:p>
                <w:p w14:paraId="25001DF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Тема 5. Организация времени, рабочий день, досуг.</w:t>
                  </w:r>
                </w:p>
                <w:p w14:paraId="09B04F4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Познакомиться с организацией времени, рабочим днем на английском языке. Уметь разговаривать по теме Досуг. Увлечения . Уметь Составлять диалог-рассуждение. Знать грамматику: Придаточные предложения цели. Выполнение лексико-грамматических упражнений.</w:t>
                  </w:r>
                </w:p>
                <w:p w14:paraId="6BEA4C2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12 часов.</w:t>
                  </w:r>
                </w:p>
                <w:p w14:paraId="7E03C5E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045E45F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1.Прочитайте текст, переведите, ответьте на вопросы после текста.</w:t>
                  </w:r>
                </w:p>
                <w:p w14:paraId="1DA6542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9E581B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My working day</w:t>
                  </w:r>
                </w:p>
                <w:p w14:paraId="3041E39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03BEE1A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Usually I get up at 7 o clock on week-days. I do my bed and open the window. Sometimes I do my morning exercises, but not always. Then I go to the bathroom. There I wash myself and clean my teeth. Sometimes I take a shower. After that I go back to my bedroom, dress myself and brush my hair. In five minutes I am ready enough for breakfast. I always have a cup of tea or coffee and a sandwich. After breakfast I take my bag, put on my coat and go to the college.</w:t>
                  </w:r>
                </w:p>
                <w:p w14:paraId="722B00A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43FD3E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lastRenderedPageBreak/>
                    <w:t>I live not far from my college and it takes me only ten minutes to walk there. I am never late for the first lesson, because I come to the college a few minutes before the bell. I leave my coat in the cloakroom and go to the classroom. The lessons begin at eight o clock and at half past one they are over. Sometimes after the lessons I go to the library. I take some books. I usually do my homework at home . As a rule, I have no free time on my week-days.</w:t>
                  </w:r>
                </w:p>
                <w:p w14:paraId="42C6D79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2CA862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Sometimes I have dinner at my college canteen. For dinner I usually have soup for the first course, meat or fish with some salad foe the second. I drink milk or a cup of tea.</w:t>
                  </w:r>
                </w:p>
                <w:p w14:paraId="6E1831B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39DEF2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Twice a week I go to the swimming pool. I play volleyball in the college team and we have our training at our big gymnasium.</w:t>
                  </w:r>
                </w:p>
                <w:p w14:paraId="54E11D2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AAAE9D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In the evening all the members of our family get together. We have supper together, watch TV or read books. Reading is my hobby. I like to read detective stories or books of modern writers. At about eleven o clock I go to bed.</w:t>
                  </w:r>
                </w:p>
                <w:p w14:paraId="31126E5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8CDBD6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2. Answer the questions:</w:t>
                  </w:r>
                </w:p>
                <w:p w14:paraId="2DE403A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D1F053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 When do you usually get up on your working day?</w:t>
                  </w:r>
                </w:p>
                <w:p w14:paraId="01DA178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2 What do you do in the morning when you get up?</w:t>
                  </w:r>
                </w:p>
                <w:p w14:paraId="1EC0FEE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3 What do you have for breakfast?</w:t>
                  </w:r>
                </w:p>
                <w:p w14:paraId="4CE7C8A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4 How much time does it take you to get to your college?</w:t>
                  </w:r>
                </w:p>
                <w:p w14:paraId="6E3107E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5 Do you have dinner at home or at the college canteen?</w:t>
                  </w:r>
                </w:p>
                <w:p w14:paraId="5C6942E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6 What do you usually have for dinner?</w:t>
                  </w:r>
                </w:p>
                <w:p w14:paraId="15A0D1F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7 Do you often go to the library?</w:t>
                  </w:r>
                </w:p>
                <w:p w14:paraId="6776614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8 When does your family have supper?</w:t>
                  </w:r>
                </w:p>
                <w:p w14:paraId="4BB97C9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9 Do you go in for sports?</w:t>
                  </w:r>
                </w:p>
                <w:p w14:paraId="7FD76EC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10 When do you usually go to bed?</w:t>
                  </w:r>
                </w:p>
                <w:p w14:paraId="62431CD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92A907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3. Используя лексику текста и вопросы после него составьте свою тему </w:t>
                  </w:r>
                  <w:r w:rsidRPr="00786621">
                    <w:rPr>
                      <w:rFonts w:ascii="Times New Roman" w:eastAsia="TimesNewRoman" w:hAnsi="Times New Roman"/>
                      <w:kern w:val="0"/>
                      <w:sz w:val="28"/>
                      <w:szCs w:val="28"/>
                      <w:lang w:val="en-US" w:eastAsia="ru-RU"/>
                    </w:rPr>
                    <w:t>My</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Working</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Day</w:t>
                  </w:r>
                  <w:r w:rsidRPr="00786621">
                    <w:rPr>
                      <w:rFonts w:ascii="Times New Roman" w:eastAsia="TimesNewRoman" w:hAnsi="Times New Roman"/>
                      <w:kern w:val="0"/>
                      <w:sz w:val="28"/>
                      <w:szCs w:val="28"/>
                      <w:lang w:eastAsia="ru-RU"/>
                    </w:rPr>
                    <w:t>.</w:t>
                  </w:r>
                </w:p>
                <w:p w14:paraId="55C7057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4. Расскажите о своем хобби.</w:t>
                  </w:r>
                </w:p>
                <w:p w14:paraId="6D8D0E7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5. Выполнение грамматических упражнений по теме «Придаточные предложения цели».</w:t>
                  </w:r>
                </w:p>
                <w:p w14:paraId="49E398E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06155D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Устно и письменная работа.</w:t>
                  </w:r>
                </w:p>
                <w:p w14:paraId="16287F21"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4C7150C"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Тема 6.1. Отношения в семье (7 часов).</w:t>
                  </w:r>
                </w:p>
                <w:p w14:paraId="7831D5E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011AAFE2"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 Практические занятия. Моя семья. Введение ЛЕ. Работа с текстом.</w:t>
                  </w:r>
                </w:p>
                <w:p w14:paraId="5BD19BFE"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 4. Отношения в семье. Работа с текстом.</w:t>
                  </w:r>
                </w:p>
                <w:p w14:paraId="4DA03C1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 xml:space="preserve">5 – 7. Модальные глаголы. Семейные традиции.  Введение лексики. Составление </w:t>
                  </w:r>
                  <w:r w:rsidRPr="00786621">
                    <w:rPr>
                      <w:rFonts w:ascii="Times New Roman" w:hAnsi="Times New Roman"/>
                      <w:sz w:val="28"/>
                      <w:szCs w:val="28"/>
                      <w:lang w:eastAsia="ru-RU"/>
                    </w:rPr>
                    <w:lastRenderedPageBreak/>
                    <w:t>диалога.</w:t>
                  </w:r>
                </w:p>
                <w:p w14:paraId="2C49DA0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Изучить тему межличностные отношения. Отношения в семье. Пословицы. Работа с текстом. Выполнение лексико-грамматических упражнений</w:t>
                  </w:r>
                </w:p>
                <w:p w14:paraId="323D9B8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Моя семья. Отношения в семье. Работа с текстом. Модальный глагол ”can”.</w:t>
                  </w:r>
                </w:p>
                <w:p w14:paraId="6BBE3FB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Выполнение лексико-грамматических упражнений.</w:t>
                  </w:r>
                </w:p>
                <w:p w14:paraId="647A800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7 часов.</w:t>
                  </w:r>
                </w:p>
                <w:p w14:paraId="66F0907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5BE93A6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E55338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1.Прочитайте и переведите текст </w:t>
                  </w:r>
                  <w:r w:rsidRPr="00786621">
                    <w:rPr>
                      <w:rFonts w:ascii="Times New Roman" w:eastAsia="TimesNewRoman" w:hAnsi="Times New Roman"/>
                      <w:kern w:val="0"/>
                      <w:sz w:val="28"/>
                      <w:szCs w:val="28"/>
                      <w:lang w:val="en-US" w:eastAsia="ru-RU"/>
                    </w:rPr>
                    <w:t>No</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Man</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is</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an</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Island</w:t>
                  </w:r>
                  <w:r w:rsidRPr="00786621">
                    <w:rPr>
                      <w:rFonts w:ascii="Times New Roman" w:eastAsia="TimesNewRoman" w:hAnsi="Times New Roman"/>
                      <w:kern w:val="0"/>
                      <w:sz w:val="28"/>
                      <w:szCs w:val="28"/>
                      <w:lang w:eastAsia="ru-RU"/>
                    </w:rPr>
                    <w:t xml:space="preserve">. </w:t>
                  </w:r>
                </w:p>
                <w:p w14:paraId="74276788" w14:textId="77777777" w:rsidR="009B0786" w:rsidRPr="00786621" w:rsidRDefault="009B0786" w:rsidP="009B0786">
                  <w:pPr>
                    <w:suppressAutoHyphens w:val="0"/>
                    <w:spacing w:after="0" w:line="240" w:lineRule="auto"/>
                    <w:jc w:val="both"/>
                    <w:rPr>
                      <w:rFonts w:ascii="Times New Roman" w:eastAsia="Times New Roman" w:hAnsi="Times New Roman"/>
                      <w:kern w:val="0"/>
                      <w:sz w:val="28"/>
                      <w:szCs w:val="28"/>
                      <w:lang w:eastAsia="en-US"/>
                    </w:rPr>
                  </w:pPr>
                  <w:r w:rsidRPr="00786621">
                    <w:rPr>
                      <w:rFonts w:ascii="Times New Roman" w:eastAsia="TimesNewRoman" w:hAnsi="Times New Roman"/>
                      <w:kern w:val="0"/>
                      <w:sz w:val="28"/>
                      <w:szCs w:val="28"/>
                      <w:lang w:eastAsia="ru-RU"/>
                    </w:rPr>
                    <w:t>2.Прочитайте описание английской семьи. Выполните задания после текста.</w:t>
                  </w:r>
                  <w:r w:rsidRPr="00786621">
                    <w:rPr>
                      <w:rFonts w:ascii="Times New Roman" w:eastAsia="Times New Roman" w:hAnsi="Times New Roman"/>
                      <w:kern w:val="0"/>
                      <w:sz w:val="28"/>
                      <w:szCs w:val="28"/>
                      <w:lang w:eastAsia="en-US"/>
                    </w:rPr>
                    <w:t xml:space="preserve"> </w:t>
                  </w:r>
                </w:p>
                <w:p w14:paraId="276F853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3.Составить тему и рассказать устно </w:t>
                  </w:r>
                  <w:r w:rsidRPr="00786621">
                    <w:rPr>
                      <w:rFonts w:ascii="Times New Roman" w:eastAsia="TimesNewRoman" w:hAnsi="Times New Roman"/>
                      <w:kern w:val="0"/>
                      <w:sz w:val="28"/>
                      <w:szCs w:val="28"/>
                      <w:lang w:val="en-US" w:eastAsia="ru-RU"/>
                    </w:rPr>
                    <w:t>My</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Family</w:t>
                  </w:r>
                  <w:r w:rsidRPr="00786621">
                    <w:rPr>
                      <w:rFonts w:ascii="Times New Roman" w:eastAsia="TimesNewRoman" w:hAnsi="Times New Roman"/>
                      <w:kern w:val="0"/>
                      <w:sz w:val="28"/>
                      <w:szCs w:val="28"/>
                      <w:lang w:eastAsia="ru-RU"/>
                    </w:rPr>
                    <w:t>.</w:t>
                  </w:r>
                </w:p>
                <w:p w14:paraId="378DC06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4. Подготовить мини-проект Семья известного человека.</w:t>
                  </w:r>
                </w:p>
                <w:p w14:paraId="3FB28AE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5.Выполнить упражнения на модальные глаголы.</w:t>
                  </w:r>
                </w:p>
                <w:p w14:paraId="384BA73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0A61DD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34B3F2E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7D34F5C7" w14:textId="77777777" w:rsidR="009B0786" w:rsidRPr="00786621" w:rsidRDefault="009B0786" w:rsidP="009B0786">
                  <w:pPr>
                    <w:jc w:val="both"/>
                    <w:rPr>
                      <w:rFonts w:ascii="Times New Roman" w:hAnsi="Times New Roman"/>
                      <w:sz w:val="28"/>
                      <w:szCs w:val="28"/>
                      <w:lang w:eastAsia="ru-RU"/>
                    </w:rPr>
                  </w:pPr>
                </w:p>
                <w:p w14:paraId="7BC1AB70" w14:textId="77777777" w:rsidR="009B0786" w:rsidRPr="00786621" w:rsidRDefault="009B0786" w:rsidP="009B0786">
                  <w:pPr>
                    <w:jc w:val="both"/>
                    <w:rPr>
                      <w:rFonts w:ascii="Times New Roman" w:hAnsi="Times New Roman"/>
                      <w:bCs/>
                      <w:sz w:val="28"/>
                      <w:szCs w:val="28"/>
                      <w:lang w:eastAsia="ru-RU"/>
                    </w:rPr>
                  </w:pPr>
                  <w:r w:rsidRPr="00786621">
                    <w:rPr>
                      <w:rFonts w:ascii="Times New Roman" w:hAnsi="Times New Roman"/>
                      <w:bCs/>
                      <w:sz w:val="28"/>
                      <w:szCs w:val="28"/>
                      <w:lang w:eastAsia="ru-RU"/>
                    </w:rPr>
                    <w:t>Тема 6.2. Чувства и эмоции (10 часов).</w:t>
                  </w:r>
                </w:p>
                <w:p w14:paraId="78BB733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1012AC4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w:t>
                  </w:r>
                  <w:r w:rsidRPr="00786621">
                    <w:rPr>
                      <w:rFonts w:ascii="Times New Roman" w:hAnsi="Times New Roman"/>
                      <w:sz w:val="28"/>
                      <w:szCs w:val="28"/>
                    </w:rPr>
                    <w:t xml:space="preserve"> </w:t>
                  </w:r>
                  <w:r w:rsidRPr="00786621">
                    <w:rPr>
                      <w:rFonts w:ascii="Times New Roman" w:hAnsi="Times New Roman"/>
                      <w:sz w:val="28"/>
                      <w:szCs w:val="28"/>
                      <w:lang w:eastAsia="ru-RU"/>
                    </w:rPr>
                    <w:t>Чувства. Положительные и отрицательные эмоции. Работа с текстом.</w:t>
                  </w:r>
                </w:p>
                <w:p w14:paraId="15041DE0"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Сослагательное наклонение. Выполнение лексико-грамматических упражнений.</w:t>
                  </w:r>
                </w:p>
                <w:p w14:paraId="0F06E243"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4 – 6.  Семейные ссоры, разногласия. Введение лексики. Работа с текстом.</w:t>
                  </w:r>
                </w:p>
                <w:p w14:paraId="636DE99B"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7 – 8. Отношения с друзьями. Работа с текстом. Составление рассказа.</w:t>
                  </w:r>
                </w:p>
                <w:p w14:paraId="3593A03D"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9 – 10. Словообразование. Выполнение лексико-грамматических упражнений.</w:t>
                  </w:r>
                </w:p>
                <w:p w14:paraId="7BD6459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Практические занятия.</w:t>
                  </w:r>
                </w:p>
                <w:p w14:paraId="7AA6233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1. Чувства. Положительные и отрицательные эмоции. Работа с текстом. Сослагательное наклонение. Выполнение лексико-грамматических упражнений.</w:t>
                  </w:r>
                </w:p>
                <w:p w14:paraId="3B3CFD7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2. Семейные ссоры, разногласия. Введение лексики. Словообразование.</w:t>
                  </w:r>
                </w:p>
                <w:p w14:paraId="6CE9B55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3. Отношения с друзьями. Составить рассказ. Работа с текстом. Словообразование.</w:t>
                  </w:r>
                </w:p>
                <w:p w14:paraId="596B9E9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10 часов.</w:t>
                  </w:r>
                </w:p>
                <w:p w14:paraId="7436B2C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0B4020A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051D8CF" w14:textId="77777777" w:rsidR="009B0786" w:rsidRPr="00786621"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Прочитайте и переведите текст </w:t>
                  </w:r>
                  <w:r w:rsidRPr="00786621">
                    <w:rPr>
                      <w:rFonts w:ascii="Times New Roman" w:eastAsia="TimesNewRoman" w:hAnsi="Times New Roman"/>
                      <w:kern w:val="0"/>
                      <w:sz w:val="28"/>
                      <w:szCs w:val="28"/>
                      <w:lang w:val="en-US" w:eastAsia="ru-RU"/>
                    </w:rPr>
                    <w:t>My</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Friend</w:t>
                  </w:r>
                  <w:r w:rsidRPr="00786621">
                    <w:rPr>
                      <w:rFonts w:ascii="Times New Roman" w:eastAsia="TimesNewRoman" w:hAnsi="Times New Roman"/>
                      <w:kern w:val="0"/>
                      <w:sz w:val="28"/>
                      <w:szCs w:val="28"/>
                      <w:lang w:eastAsia="ru-RU"/>
                    </w:rPr>
                    <w:t>.</w:t>
                  </w:r>
                </w:p>
                <w:p w14:paraId="5C92F1BD" w14:textId="77777777" w:rsidR="009B0786" w:rsidRPr="00786621"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Выучите слова и выражения по теме Чувства. Положительные и отрицательные эмоции. </w:t>
                  </w:r>
                </w:p>
                <w:p w14:paraId="2115A4EB" w14:textId="77777777" w:rsidR="009B0786" w:rsidRPr="00786621"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Прочитайте и переведите текст Семейные ссоры.</w:t>
                  </w:r>
                </w:p>
                <w:p w14:paraId="60AB48FB" w14:textId="77777777" w:rsidR="009B0786" w:rsidRPr="00786621" w:rsidRDefault="009B0786" w:rsidP="009B0786">
                  <w:pPr>
                    <w:numPr>
                      <w:ilvl w:val="0"/>
                      <w:numId w:val="24"/>
                    </w:numPr>
                    <w:suppressAutoHyphens w:val="0"/>
                    <w:spacing w:after="0" w:line="240" w:lineRule="auto"/>
                    <w:ind w:left="0"/>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Обсудите с друзьями тему Семейные разногласия.</w:t>
                  </w:r>
                </w:p>
                <w:p w14:paraId="1D7B270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2499133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4F904CB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6971CD3" w14:textId="77777777" w:rsidR="009B0786" w:rsidRPr="00786621" w:rsidRDefault="009B0786" w:rsidP="009B0786">
                  <w:pPr>
                    <w:jc w:val="both"/>
                    <w:rPr>
                      <w:rFonts w:ascii="Times New Roman" w:hAnsi="Times New Roman"/>
                      <w:sz w:val="28"/>
                      <w:szCs w:val="28"/>
                      <w:lang w:eastAsia="ru-RU"/>
                    </w:rPr>
                  </w:pPr>
                </w:p>
                <w:p w14:paraId="173ECCAB" w14:textId="77777777" w:rsidR="009B0786" w:rsidRPr="00786621" w:rsidRDefault="009B0786" w:rsidP="009B0786">
                  <w:pPr>
                    <w:jc w:val="both"/>
                    <w:rPr>
                      <w:rFonts w:ascii="Times New Roman" w:hAnsi="Times New Roman"/>
                      <w:bCs/>
                      <w:sz w:val="28"/>
                      <w:szCs w:val="28"/>
                      <w:lang w:eastAsia="ru-RU"/>
                    </w:rPr>
                  </w:pPr>
                  <w:r w:rsidRPr="00786621">
                    <w:rPr>
                      <w:rFonts w:ascii="Times New Roman" w:hAnsi="Times New Roman"/>
                      <w:bCs/>
                      <w:sz w:val="28"/>
                      <w:szCs w:val="28"/>
                      <w:lang w:eastAsia="ru-RU"/>
                    </w:rPr>
                    <w:t>Тема 6.3. Обычаи, праздники (12 часов).</w:t>
                  </w:r>
                </w:p>
                <w:p w14:paraId="3F94EECA"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64DD5CDE"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4. Обычаи, праздники. Введение лексики. Работа с текстом.</w:t>
                  </w:r>
                </w:p>
                <w:p w14:paraId="3955A6D9"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5 – 6. Праздники в стране изучаемого языка. Работа с текстом.</w:t>
                  </w:r>
                </w:p>
                <w:p w14:paraId="34712DA1"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7 – 9. Видовременная система глагола. Выполнение упражнений и тестовых заданий.</w:t>
                  </w:r>
                </w:p>
                <w:p w14:paraId="2A068FC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10 – 12. Обычаи и праздники в России. Работа с текстом. Составление рассказа с элементами рассуждения.</w:t>
                  </w:r>
                  <w:r w:rsidRPr="00786621">
                    <w:rPr>
                      <w:rFonts w:ascii="Times New Roman" w:hAnsi="Times New Roman"/>
                      <w:sz w:val="28"/>
                      <w:szCs w:val="28"/>
                      <w:lang w:eastAsia="ru-RU"/>
                    </w:rPr>
                    <w:tab/>
                  </w:r>
                  <w:r w:rsidRPr="00786621">
                    <w:rPr>
                      <w:rFonts w:ascii="Times New Roman" w:hAnsi="Times New Roman"/>
                      <w:sz w:val="28"/>
                      <w:szCs w:val="28"/>
                      <w:lang w:eastAsia="ru-RU"/>
                    </w:rPr>
                    <w:tab/>
                  </w:r>
                </w:p>
                <w:p w14:paraId="730C6DC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Практические занятия:</w:t>
                  </w:r>
                </w:p>
                <w:p w14:paraId="776CD42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 Введение лексики. Работа с текстом.</w:t>
                  </w:r>
                </w:p>
                <w:p w14:paraId="3B7C654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Весенние и летние праздники в стране изучаемого языка. Видовременная система глагола. Выполнение упражнений и тестовых заданий.</w:t>
                  </w:r>
                </w:p>
                <w:p w14:paraId="5E6A90C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Обычаи и праздники в России. Составление рассказа с элементами рассуждения.</w:t>
                  </w:r>
                </w:p>
                <w:p w14:paraId="2A1F701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791F084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12 часов.</w:t>
                  </w:r>
                </w:p>
                <w:p w14:paraId="4D78039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0BC44894" w14:textId="77777777" w:rsidR="009B0786" w:rsidRPr="00786621"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Изучить лекцию Обычаи и праздники в стране изучаемого языка.</w:t>
                  </w:r>
                </w:p>
                <w:p w14:paraId="6C364004" w14:textId="77777777" w:rsidR="009B0786" w:rsidRPr="00786621"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Просмотреть презентацию Рождество в Великобритании</w:t>
                  </w:r>
                  <w:r w:rsidRPr="00786621">
                    <w:rPr>
                      <w:rFonts w:ascii="Times New Roman" w:eastAsia="Times New Roman" w:hAnsi="Times New Roman"/>
                      <w:kern w:val="0"/>
                      <w:sz w:val="28"/>
                      <w:szCs w:val="28"/>
                      <w:lang w:eastAsia="en-US"/>
                    </w:rPr>
                    <w:t>.</w:t>
                  </w:r>
                </w:p>
                <w:p w14:paraId="0E6FCEED" w14:textId="77777777" w:rsidR="009B0786" w:rsidRPr="00786621"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Выполнить задания к презентации Рождество в Великобритании.</w:t>
                  </w:r>
                </w:p>
                <w:p w14:paraId="19778F87" w14:textId="77777777" w:rsidR="009B0786" w:rsidRPr="00786621"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Составить презентации Весенние и летние праздники в стране изучаемого языка</w:t>
                  </w:r>
                </w:p>
                <w:p w14:paraId="4856144E" w14:textId="77777777" w:rsidR="009B0786" w:rsidRPr="00786621" w:rsidRDefault="009B0786" w:rsidP="009B0786">
                  <w:pPr>
                    <w:numPr>
                      <w:ilvl w:val="0"/>
                      <w:numId w:val="25"/>
                    </w:numPr>
                    <w:suppressAutoHyphens w:val="0"/>
                    <w:spacing w:after="0" w:line="240" w:lineRule="auto"/>
                    <w:ind w:left="426" w:hanging="426"/>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Выполнить упражнения по видо-временной системе английского глагола.</w:t>
                  </w:r>
                </w:p>
                <w:p w14:paraId="03EFCA41" w14:textId="77777777" w:rsidR="009B0786" w:rsidRPr="00786621" w:rsidRDefault="009B0786" w:rsidP="009B0786">
                  <w:pPr>
                    <w:suppressAutoHyphens w:val="0"/>
                    <w:spacing w:after="0" w:line="240" w:lineRule="auto"/>
                    <w:ind w:left="426" w:hanging="426"/>
                    <w:jc w:val="both"/>
                    <w:rPr>
                      <w:rFonts w:ascii="Times New Roman" w:eastAsia="TimesNewRoman" w:hAnsi="Times New Roman"/>
                      <w:kern w:val="0"/>
                      <w:sz w:val="28"/>
                      <w:szCs w:val="28"/>
                      <w:lang w:eastAsia="ru-RU"/>
                    </w:rPr>
                  </w:pPr>
                </w:p>
                <w:p w14:paraId="550E796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 Прочитайте текст и раскройте скобки:</w:t>
                  </w:r>
                </w:p>
                <w:p w14:paraId="5F96A72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20B733A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Michael Faraday</w:t>
                  </w:r>
                </w:p>
                <w:p w14:paraId="5B95CD1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0224BC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Michael Faraday, English experimental physicist, … (be born) in 1791 in a poor family. The boy … (begin) to work as an apprentice at a bookbinder’s shop at an early age. One day a man … (enter) the shop and … (find) the boy studying an article on electricity. The man … (be) surprised to see a boy so interested in such a difficult subject and … (give) him four tickets for the lectures at the Royal Institutions.</w:t>
                  </w:r>
                </w:p>
                <w:p w14:paraId="5220BBB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A51634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 xml:space="preserve">The boy … (go) to the lectures and … (make) notes of what he … (hear). At the end of the lecture he … (come) to Sir Humphrey Davy, the greater English scientist, and … (show) him his notes. Davy … (be) surprised. Later he … (make) Faraday his assistant </w:t>
                  </w:r>
                  <w:r w:rsidRPr="00786621">
                    <w:rPr>
                      <w:rFonts w:ascii="Times New Roman" w:eastAsia="TimesNewRoman" w:hAnsi="Times New Roman"/>
                      <w:kern w:val="0"/>
                      <w:sz w:val="28"/>
                      <w:szCs w:val="28"/>
                      <w:lang w:val="en-US" w:eastAsia="ru-RU"/>
                    </w:rPr>
                    <w:lastRenderedPageBreak/>
                    <w:t>and … (help) him in his education.</w:t>
                  </w:r>
                </w:p>
                <w:p w14:paraId="13CB595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AD538B1"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Faraday … (have) many important discoveries. Among his works are the concept of the magnetic field and the magnetic “lines of force”, production of new kinds of optical glass, and research on electrolysis.</w:t>
                  </w:r>
                </w:p>
                <w:p w14:paraId="6D9C8D3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D2F8C9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Faraday … (produce) the first mechanical motion by means of a permanent magnet and an electric current. This is the principle upon which the modern electric motor is based.</w:t>
                  </w:r>
                </w:p>
                <w:p w14:paraId="675E05E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911A8E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Faraday … (be) very modest and he … (love) his work more than honors. He … (refuse) to become President of the Royal Society and also … (refuse) to be knighted.</w:t>
                  </w:r>
                </w:p>
                <w:p w14:paraId="2FC17F8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124247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6. Использу</w:t>
                  </w:r>
                  <w:r w:rsidRPr="00786621">
                    <w:rPr>
                      <w:rFonts w:ascii="Times New Roman" w:eastAsia="TimesNewRoman" w:hAnsi="Times New Roman"/>
                      <w:kern w:val="0"/>
                      <w:sz w:val="28"/>
                      <w:szCs w:val="28"/>
                      <w:lang w:eastAsia="ru-RU"/>
                    </w:rPr>
                    <w:t>й</w:t>
                  </w:r>
                  <w:r w:rsidRPr="00786621">
                    <w:rPr>
                      <w:rFonts w:ascii="Times New Roman" w:eastAsia="TimesNewRoman" w:hAnsi="Times New Roman"/>
                      <w:kern w:val="0"/>
                      <w:sz w:val="28"/>
                      <w:szCs w:val="28"/>
                      <w:lang w:val="en-US" w:eastAsia="ru-RU"/>
                    </w:rPr>
                    <w:t xml:space="preserve">те the Past Perfect. </w:t>
                  </w:r>
                </w:p>
                <w:p w14:paraId="7A1082C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He never … </w:t>
                  </w:r>
                  <w:r w:rsidRPr="00786621">
                    <w:rPr>
                      <w:rFonts w:ascii="Times New Roman" w:eastAsia="TimesNewRoman" w:hAnsi="Times New Roman"/>
                      <w:kern w:val="0"/>
                      <w:sz w:val="28"/>
                      <w:szCs w:val="28"/>
                      <w:lang w:eastAsia="ru-RU"/>
                    </w:rPr>
                    <w:t>(be) to Oxford before. (Он никогда раньше не был в Оксфорде.)</w:t>
                  </w:r>
                </w:p>
                <w:p w14:paraId="36D5966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When I found my camera the butterfly already … </w:t>
                  </w:r>
                  <w:r w:rsidRPr="00786621">
                    <w:rPr>
                      <w:rFonts w:ascii="Times New Roman" w:eastAsia="TimesNewRoman" w:hAnsi="Times New Roman"/>
                      <w:kern w:val="0"/>
                      <w:sz w:val="28"/>
                      <w:szCs w:val="28"/>
                      <w:lang w:eastAsia="ru-RU"/>
                    </w:rPr>
                    <w:t>(fly away). (Когда я нашел фотоаппарат, бабочка уже улетела.)</w:t>
                  </w:r>
                </w:p>
                <w:p w14:paraId="24CC279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Sandra … (suffer) from pneumonia for many years. </w:t>
                  </w:r>
                  <w:r w:rsidRPr="00786621">
                    <w:rPr>
                      <w:rFonts w:ascii="Times New Roman" w:eastAsia="TimesNewRoman" w:hAnsi="Times New Roman"/>
                      <w:kern w:val="0"/>
                      <w:sz w:val="28"/>
                      <w:szCs w:val="28"/>
                      <w:lang w:eastAsia="ru-RU"/>
                    </w:rPr>
                    <w:t>(Сандра страдала от пневмонии в течение многих лет.)</w:t>
                  </w:r>
                </w:p>
                <w:p w14:paraId="6CC8D36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Tony … (not appear) on TV before that. </w:t>
                  </w:r>
                  <w:r w:rsidRPr="00786621">
                    <w:rPr>
                      <w:rFonts w:ascii="Times New Roman" w:eastAsia="TimesNewRoman" w:hAnsi="Times New Roman"/>
                      <w:kern w:val="0"/>
                      <w:sz w:val="28"/>
                      <w:szCs w:val="28"/>
                      <w:lang w:eastAsia="ru-RU"/>
                    </w:rPr>
                    <w:t>(Тони никогда раньше не появлялся на ТВ.)</w:t>
                  </w:r>
                </w:p>
                <w:p w14:paraId="64D4E76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My cousin … (buy) the tickets before we came. </w:t>
                  </w:r>
                  <w:r w:rsidRPr="00786621">
                    <w:rPr>
                      <w:rFonts w:ascii="Times New Roman" w:eastAsia="TimesNewRoman" w:hAnsi="Times New Roman"/>
                      <w:kern w:val="0"/>
                      <w:sz w:val="28"/>
                      <w:szCs w:val="28"/>
                      <w:lang w:eastAsia="ru-RU"/>
                    </w:rPr>
                    <w:t>(Мой кузен купил билеты до того, как мы пришли.)</w:t>
                  </w:r>
                </w:p>
                <w:p w14:paraId="4671000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I was too tired because my working day … </w:t>
                  </w:r>
                  <w:r w:rsidRPr="00786621">
                    <w:rPr>
                      <w:rFonts w:ascii="Times New Roman" w:eastAsia="TimesNewRoman" w:hAnsi="Times New Roman"/>
                      <w:kern w:val="0"/>
                      <w:sz w:val="28"/>
                      <w:szCs w:val="28"/>
                      <w:lang w:eastAsia="ru-RU"/>
                    </w:rPr>
                    <w:t>(start) at six. (Я слишком устал, потому что мой рабочий день начался в шесть.)</w:t>
                  </w:r>
                </w:p>
                <w:p w14:paraId="0A4F722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F1767D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 xml:space="preserve">7. Используйте Past Simple </w:t>
                  </w:r>
                  <w:r w:rsidRPr="00786621">
                    <w:rPr>
                      <w:rFonts w:ascii="Times New Roman" w:eastAsia="TimesNewRoman" w:hAnsi="Times New Roman"/>
                      <w:kern w:val="0"/>
                      <w:sz w:val="28"/>
                      <w:szCs w:val="28"/>
                      <w:lang w:eastAsia="ru-RU"/>
                    </w:rPr>
                    <w:t>и</w:t>
                  </w:r>
                  <w:r w:rsidRPr="00786621">
                    <w:rPr>
                      <w:rFonts w:ascii="Times New Roman" w:eastAsia="TimesNewRoman" w:hAnsi="Times New Roman"/>
                      <w:kern w:val="0"/>
                      <w:sz w:val="28"/>
                      <w:szCs w:val="28"/>
                      <w:lang w:val="en-US" w:eastAsia="ru-RU"/>
                    </w:rPr>
                    <w:t xml:space="preserve"> Past Perfect</w:t>
                  </w:r>
                </w:p>
                <w:p w14:paraId="5AE48A4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4288035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Н</w:t>
                  </w:r>
                  <w:r w:rsidRPr="00786621">
                    <w:rPr>
                      <w:rFonts w:ascii="Times New Roman" w:eastAsia="TimesNewRoman" w:hAnsi="Times New Roman"/>
                      <w:kern w:val="0"/>
                      <w:sz w:val="28"/>
                      <w:szCs w:val="28"/>
                      <w:lang w:val="en-US" w:eastAsia="ru-RU"/>
                    </w:rPr>
                    <w:t>-</w:t>
                  </w:r>
                  <w:r w:rsidRPr="00786621">
                    <w:rPr>
                      <w:rFonts w:ascii="Times New Roman" w:eastAsia="TimesNewRoman" w:hAnsi="Times New Roman"/>
                      <w:kern w:val="0"/>
                      <w:sz w:val="28"/>
                      <w:szCs w:val="28"/>
                      <w:lang w:eastAsia="ru-RU"/>
                    </w:rPr>
                    <w:t>р</w:t>
                  </w:r>
                  <w:r w:rsidRPr="00786621">
                    <w:rPr>
                      <w:rFonts w:ascii="Times New Roman" w:eastAsia="TimesNewRoman" w:hAnsi="Times New Roman"/>
                      <w:kern w:val="0"/>
                      <w:sz w:val="28"/>
                      <w:szCs w:val="28"/>
                      <w:lang w:val="en-US" w:eastAsia="ru-RU"/>
                    </w:rPr>
                    <w:t xml:space="preserve">: When my mum … (appear), my father already … (start) the car. – When my mum appeared, my father had already started the car. </w:t>
                  </w:r>
                  <w:r w:rsidRPr="00786621">
                    <w:rPr>
                      <w:rFonts w:ascii="Times New Roman" w:eastAsia="TimesNewRoman" w:hAnsi="Times New Roman"/>
                      <w:kern w:val="0"/>
                      <w:sz w:val="28"/>
                      <w:szCs w:val="28"/>
                      <w:lang w:eastAsia="ru-RU"/>
                    </w:rPr>
                    <w:t>(Когда мама появилась, мой папа уже завел машину.)</w:t>
                  </w:r>
                </w:p>
                <w:p w14:paraId="50F40DE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3DDD2E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eastAsia="ru-RU"/>
                    </w:rPr>
                    <w:t xml:space="preserve">When the police … </w:t>
                  </w:r>
                  <w:r w:rsidRPr="00786621">
                    <w:rPr>
                      <w:rFonts w:ascii="Times New Roman" w:eastAsia="TimesNewRoman" w:hAnsi="Times New Roman"/>
                      <w:kern w:val="0"/>
                      <w:sz w:val="28"/>
                      <w:szCs w:val="28"/>
                      <w:lang w:val="en-US" w:eastAsia="ru-RU"/>
                    </w:rPr>
                    <w:t>(arrive), we already … (catch) the thief.</w:t>
                  </w:r>
                </w:p>
                <w:p w14:paraId="237E84C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Jack … (finish) the test before the bell … (ring).</w:t>
                  </w:r>
                </w:p>
                <w:p w14:paraId="41EBAF3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When Anna … (come) to say good-night, her children already … (fall asleep).</w:t>
                  </w:r>
                </w:p>
                <w:p w14:paraId="1D8CF35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Scott already … (prepare) the dinner when her husband … (get) home from work.</w:t>
                  </w:r>
                </w:p>
                <w:p w14:paraId="4382EA7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When Brad and Susan … (get married), they … (know) each other for 3 years.</w:t>
                  </w:r>
                </w:p>
                <w:p w14:paraId="5CA20AE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She … (not enjoy) the film because she … (read) the book before.</w:t>
                  </w:r>
                </w:p>
                <w:p w14:paraId="3DD143B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Our apartment … (be) in a mess because I … (have) a birthday party the night before.</w:t>
                  </w:r>
                </w:p>
                <w:p w14:paraId="5CA288C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We … (not go) to a restaurant because we … (spend) all our money on clothes.</w:t>
                  </w:r>
                </w:p>
                <w:p w14:paraId="5E4F619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Mary … (can’t go) skating after she … (break) her leg.</w:t>
                  </w:r>
                </w:p>
                <w:p w14:paraId="639C87C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Larry … (be late) because he … (get stuck) in a traffic jam.</w:t>
                  </w:r>
                </w:p>
                <w:p w14:paraId="77A5229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255E34C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007DCDA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50EA2D7" w14:textId="77777777" w:rsidR="009B0786" w:rsidRPr="00786621" w:rsidRDefault="009B0786" w:rsidP="009B0786">
                  <w:pPr>
                    <w:jc w:val="both"/>
                    <w:rPr>
                      <w:rFonts w:ascii="Times New Roman" w:hAnsi="Times New Roman"/>
                      <w:sz w:val="28"/>
                      <w:szCs w:val="28"/>
                      <w:lang w:eastAsia="ru-RU"/>
                    </w:rPr>
                  </w:pPr>
                </w:p>
                <w:p w14:paraId="2AC47A15"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lastRenderedPageBreak/>
                    <w:t xml:space="preserve">Тема 7. География, государственное и политическое устройство Великобритании (10 часов).                                                </w:t>
                  </w:r>
                </w:p>
                <w:p w14:paraId="4118CA14"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51CF1212"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2. Великобритания. Географическое положение. Работа с текстом.</w:t>
                  </w:r>
                </w:p>
                <w:p w14:paraId="25D55021"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3 – 5. Великобритания. Климат.  Погода. Инфинитив и инговая форма. Выполнение лексико-грамматических упражнений.</w:t>
                  </w:r>
                </w:p>
                <w:p w14:paraId="66D065C0"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6 – 8. Великобритания. Государственное и политическое устройство. Введение лексики. Работа с текстом.</w:t>
                  </w:r>
                </w:p>
                <w:p w14:paraId="62121044"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 xml:space="preserve">9 – 10. Модальные глаголы. Выполнение лексико-грамматических упражнений.   </w:t>
                  </w:r>
                </w:p>
                <w:p w14:paraId="29EE53F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1. Познакомиться с географическим положением, климатом, государственным и политическим устройством Великобритании. Ввести и закрепить лексику по теме. Работа с текстом.</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Работа с текстом с элементами анализа.</w:t>
                  </w:r>
                </w:p>
                <w:p w14:paraId="2056BC9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2. Освоить грамматический материал: Модальные глаголы. Выполнение лексико-грамматических упражнений. Инфинитив и инговая форма. Выполнение лексико-грамматических упражнений.</w:t>
                  </w:r>
                </w:p>
                <w:p w14:paraId="0E650B3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10 часов.</w:t>
                  </w:r>
                </w:p>
                <w:p w14:paraId="5F877F9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7B1A5CD8" w14:textId="77777777" w:rsidR="009B0786" w:rsidRPr="00786621"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Изучить лексику, прочитать и перевести текст про Великобританию.</w:t>
                  </w:r>
                </w:p>
                <w:p w14:paraId="28E97303" w14:textId="77777777" w:rsidR="009B0786" w:rsidRPr="00786621"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Выполнить задание по аудированию. </w:t>
                  </w:r>
                </w:p>
                <w:p w14:paraId="3A4558CA" w14:textId="77777777" w:rsidR="009B0786" w:rsidRPr="00786621" w:rsidRDefault="009B0786" w:rsidP="009B0786">
                  <w:pPr>
                    <w:numPr>
                      <w:ilvl w:val="0"/>
                      <w:numId w:val="26"/>
                    </w:numPr>
                    <w:suppressAutoHyphens w:val="0"/>
                    <w:spacing w:after="0" w:line="240" w:lineRule="auto"/>
                    <w:ind w:left="284" w:hanging="284"/>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Изучить и записать в таблицу в рабочую тетрадь грамматический материал по теме Модальные глаголы. </w:t>
                  </w:r>
                </w:p>
                <w:p w14:paraId="52C5174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4. Выполнить упражнения по модальным глаголам, объяснить их использование.</w:t>
                  </w:r>
                </w:p>
                <w:p w14:paraId="3DD355C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5E4DBFB9"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 The green wire should be connected to terminal 4.</w:t>
                  </w:r>
                </w:p>
                <w:p w14:paraId="6760F2ED"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2. You mustn’t turn the machine when the red warning light is on.</w:t>
                  </w:r>
                </w:p>
                <w:p w14:paraId="4B11CD76"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3. This lever can be up or down.</w:t>
                  </w:r>
                </w:p>
                <w:p w14:paraId="524406B7"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4. We can recycle old products to make new ones.</w:t>
                  </w:r>
                </w:p>
                <w:p w14:paraId="5B53ACDD"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5. The red switch has to be on.</w:t>
                  </w:r>
                </w:p>
                <w:p w14:paraId="43FBEE84"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6. A rheostat is a resistor whose resistance value may be varied.</w:t>
                  </w:r>
                </w:p>
                <w:p w14:paraId="7B2B63C3"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7. That morning he had to leave his car at home.</w:t>
                  </w:r>
                </w:p>
                <w:p w14:paraId="2FFC2FF5" w14:textId="77777777" w:rsidR="009B0786" w:rsidRPr="00786621" w:rsidRDefault="009B0786" w:rsidP="009B0786">
                  <w:pPr>
                    <w:suppressAutoHyphens w:val="0"/>
                    <w:spacing w:after="0" w:line="240" w:lineRule="auto"/>
                    <w:ind w:firstLine="426"/>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8. You can’t ride a motorbike with no helmet.</w:t>
                  </w:r>
                </w:p>
                <w:p w14:paraId="1A81F0B1"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61562F1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5. В</w:t>
                  </w:r>
                  <w:r w:rsidRPr="00786621">
                    <w:rPr>
                      <w:rFonts w:ascii="Times New Roman" w:eastAsia="TimesNewRoman" w:hAnsi="Times New Roman"/>
                      <w:kern w:val="0"/>
                      <w:sz w:val="28"/>
                      <w:szCs w:val="28"/>
                      <w:lang w:eastAsia="ru-RU"/>
                    </w:rPr>
                    <w:t>ставьте</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нужный</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модальный</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глагол</w:t>
                  </w:r>
                  <w:r w:rsidRPr="00786621">
                    <w:rPr>
                      <w:rFonts w:ascii="Times New Roman" w:eastAsia="TimesNewRoman" w:hAnsi="Times New Roman"/>
                      <w:kern w:val="0"/>
                      <w:sz w:val="28"/>
                      <w:szCs w:val="28"/>
                      <w:lang w:val="en-US" w:eastAsia="ru-RU"/>
                    </w:rPr>
                    <w:t>:</w:t>
                  </w:r>
                </w:p>
                <w:p w14:paraId="717AAFB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137AE474" w14:textId="77777777" w:rsidR="009B0786" w:rsidRPr="00786621"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 xml:space="preserve">1. For each new product the producing equipment ... reprogrammed and changed over. 2. The applications of robots ... divided into three categories. 3. The petrol engine ... develop much power at low speeds. 4. Despite its diversity, electrical engineering ... divided into four main branches. 5. He ... finish the work because of the lack of money. 6. Computers ... input, calculate, compare, and output data as information. 7. Engineers ... know how materials respond to external forces, </w:t>
                  </w:r>
                  <w:r w:rsidRPr="00786621">
                    <w:rPr>
                      <w:rFonts w:ascii="Times New Roman" w:eastAsia="TimesNewRoman" w:hAnsi="Times New Roman"/>
                      <w:kern w:val="0"/>
                      <w:sz w:val="28"/>
                      <w:szCs w:val="28"/>
                      <w:lang w:val="en-US" w:eastAsia="ru-RU"/>
                    </w:rPr>
                    <w:lastRenderedPageBreak/>
                    <w:t>such as tension, compression, torsion, bending, and shear. 8. Strength is the force per unit area (stress) that materials ... support without falling. 9. You ... to wear a hard hat at this part of the workshop. 10. Before you go on the factory tour you ...to put on these special clothes and safety boots.</w:t>
                  </w:r>
                </w:p>
                <w:p w14:paraId="56EE48E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2AEAD83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6. Используйте прошедшее время модальных глаголов.</w:t>
                  </w:r>
                </w:p>
                <w:p w14:paraId="2908EB2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6A99F2E0" w14:textId="77777777" w:rsidR="009B0786" w:rsidRPr="00786621"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 He must work hard to finish his experiment. 2. I can devote myself to scientific work. 3. You may repeat this experiment. 4. He must illustrate this law by several experiments. 5. She can study automation in the college. 6. They may carry out these experiments at the laboratory.</w:t>
                  </w:r>
                </w:p>
                <w:p w14:paraId="121FD38A"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50305F5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7. Поставьте предложения в форму будущего времени.</w:t>
                  </w:r>
                </w:p>
                <w:p w14:paraId="1FE2DD9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75CB767" w14:textId="77777777" w:rsidR="009B0786" w:rsidRPr="00786621" w:rsidRDefault="009B0786" w:rsidP="009B0786">
                  <w:pPr>
                    <w:suppressAutoHyphens w:val="0"/>
                    <w:spacing w:after="0" w:line="240" w:lineRule="auto"/>
                    <w:ind w:left="567"/>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1.He must check the temperature three times a day. 2. In this figure you can see a diagram of temperature changes. 3. He may use a barometer to measure the atmospheric pressure. 4. You may use this method in your research. 5. She can do the work in time. 6. They must solve a number of scientific problems.</w:t>
                  </w:r>
                </w:p>
                <w:p w14:paraId="2735753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7C56E2F0" w14:textId="77777777" w:rsidR="009B0786" w:rsidRPr="00786621" w:rsidRDefault="009B0786" w:rsidP="009B0786">
                  <w:pPr>
                    <w:suppressAutoHyphens w:val="0"/>
                    <w:spacing w:after="0" w:line="240" w:lineRule="auto"/>
                    <w:jc w:val="both"/>
                    <w:rPr>
                      <w:rFonts w:ascii="Times New Roman" w:eastAsia="Times New Roman" w:hAnsi="Times New Roman"/>
                      <w:kern w:val="0"/>
                      <w:sz w:val="28"/>
                      <w:szCs w:val="28"/>
                      <w:lang w:val="en-US" w:eastAsia="en-US"/>
                    </w:rPr>
                  </w:pPr>
                  <w:r w:rsidRPr="00786621">
                    <w:rPr>
                      <w:rFonts w:ascii="Times New Roman" w:eastAsia="TimesNewRoman" w:hAnsi="Times New Roman"/>
                      <w:kern w:val="0"/>
                      <w:sz w:val="28"/>
                      <w:szCs w:val="28"/>
                      <w:lang w:val="en-US" w:eastAsia="ru-RU"/>
                    </w:rPr>
                    <w:t xml:space="preserve">8. </w:t>
                  </w:r>
                  <w:r w:rsidRPr="00786621">
                    <w:rPr>
                      <w:rFonts w:ascii="Times New Roman" w:eastAsia="TimesNewRoman" w:hAnsi="Times New Roman"/>
                      <w:kern w:val="0"/>
                      <w:sz w:val="28"/>
                      <w:szCs w:val="28"/>
                      <w:lang w:eastAsia="ru-RU"/>
                    </w:rPr>
                    <w:t>Изучить</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грамматический</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материал</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по</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теме</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Герундий</w:t>
                  </w:r>
                  <w:r w:rsidRPr="00786621">
                    <w:rPr>
                      <w:rFonts w:ascii="Times New Roman" w:eastAsia="TimesNewRoman" w:hAnsi="Times New Roman"/>
                      <w:kern w:val="0"/>
                      <w:sz w:val="28"/>
                      <w:szCs w:val="28"/>
                      <w:lang w:val="en-US" w:eastAsia="ru-RU"/>
                    </w:rPr>
                    <w:t>.</w:t>
                  </w:r>
                  <w:r w:rsidRPr="00786621">
                    <w:rPr>
                      <w:rFonts w:ascii="Times New Roman" w:eastAsia="Times New Roman" w:hAnsi="Times New Roman"/>
                      <w:kern w:val="0"/>
                      <w:sz w:val="28"/>
                      <w:szCs w:val="28"/>
                      <w:lang w:val="en-US" w:eastAsia="en-US"/>
                    </w:rPr>
                    <w:t xml:space="preserve"> </w:t>
                  </w:r>
                </w:p>
                <w:p w14:paraId="32DE2BBC" w14:textId="77777777" w:rsidR="009B0786" w:rsidRPr="00786621" w:rsidRDefault="009B0786" w:rsidP="009B0786">
                  <w:pPr>
                    <w:suppressAutoHyphens w:val="0"/>
                    <w:spacing w:after="0" w:line="240" w:lineRule="auto"/>
                    <w:jc w:val="both"/>
                    <w:rPr>
                      <w:rFonts w:ascii="Times New Roman" w:eastAsia="Times New Roman" w:hAnsi="Times New Roman"/>
                      <w:kern w:val="0"/>
                      <w:sz w:val="28"/>
                      <w:szCs w:val="28"/>
                      <w:lang w:eastAsia="en-US"/>
                    </w:rPr>
                  </w:pPr>
                  <w:r w:rsidRPr="00786621">
                    <w:rPr>
                      <w:rFonts w:ascii="Times New Roman" w:eastAsia="TimesNewRoman" w:hAnsi="Times New Roman"/>
                      <w:kern w:val="0"/>
                      <w:sz w:val="28"/>
                      <w:szCs w:val="28"/>
                      <w:lang w:eastAsia="ru-RU"/>
                    </w:rPr>
                    <w:t>9.Выполнить упражнение.</w:t>
                  </w:r>
                  <w:r w:rsidRPr="00786621">
                    <w:rPr>
                      <w:rFonts w:ascii="Times New Roman" w:eastAsia="Times New Roman" w:hAnsi="Times New Roman"/>
                      <w:kern w:val="0"/>
                      <w:sz w:val="28"/>
                      <w:szCs w:val="28"/>
                      <w:lang w:eastAsia="en-US"/>
                    </w:rPr>
                    <w:t xml:space="preserve"> </w:t>
                  </w:r>
                </w:p>
                <w:p w14:paraId="07F023C8" w14:textId="77777777" w:rsidR="009B0786" w:rsidRPr="00786621" w:rsidRDefault="009B0786" w:rsidP="009B0786">
                  <w:pPr>
                    <w:suppressAutoHyphens w:val="0"/>
                    <w:spacing w:after="0" w:line="240" w:lineRule="auto"/>
                    <w:jc w:val="both"/>
                    <w:rPr>
                      <w:rFonts w:ascii="Times New Roman" w:eastAsia="Times New Roman" w:hAnsi="Times New Roman"/>
                      <w:kern w:val="0"/>
                      <w:sz w:val="28"/>
                      <w:szCs w:val="28"/>
                      <w:lang w:eastAsia="en-US"/>
                    </w:rPr>
                  </w:pPr>
                </w:p>
                <w:p w14:paraId="04E54C1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4BDB5498" w14:textId="77777777" w:rsidR="009B0786" w:rsidRPr="00786621" w:rsidRDefault="009B0786" w:rsidP="009B0786">
                  <w:pPr>
                    <w:jc w:val="both"/>
                    <w:rPr>
                      <w:rFonts w:ascii="Times New Roman" w:hAnsi="Times New Roman"/>
                      <w:sz w:val="28"/>
                      <w:szCs w:val="28"/>
                      <w:lang w:eastAsia="ru-RU"/>
                    </w:rPr>
                  </w:pPr>
                </w:p>
                <w:p w14:paraId="57962C5D"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Тема 8. Путешествия, туризм (12 часов).</w:t>
                  </w:r>
                </w:p>
                <w:p w14:paraId="758D1A4A"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655F9DB0"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3. Туризм и его значение в жизни человека. Путешествия, туризм: вдали от дома.</w:t>
                  </w:r>
                </w:p>
                <w:p w14:paraId="0EFF568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4 – 6. Способы выражения предпочтений, целей. Путешествие по Лондону.  Аудирование. Работа с текстом.</w:t>
                  </w:r>
                </w:p>
                <w:p w14:paraId="25945C40"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7 – 8. Составление диалога-рассуждения. Путешествие по стране изучаемого языка.</w:t>
                  </w:r>
                </w:p>
                <w:p w14:paraId="31E2A024"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9 – 10.</w:t>
                  </w:r>
                  <w:r w:rsidRPr="00786621">
                    <w:rPr>
                      <w:rFonts w:ascii="Times New Roman" w:hAnsi="Times New Roman"/>
                      <w:sz w:val="28"/>
                      <w:szCs w:val="28"/>
                    </w:rPr>
                    <w:t xml:space="preserve"> </w:t>
                  </w:r>
                  <w:r w:rsidRPr="00786621">
                    <w:rPr>
                      <w:rFonts w:ascii="Times New Roman" w:hAnsi="Times New Roman"/>
                      <w:sz w:val="28"/>
                      <w:szCs w:val="28"/>
                      <w:lang w:eastAsia="ru-RU"/>
                    </w:rPr>
                    <w:t xml:space="preserve">Культурные особенности. Традиции. Этикет. Работа с текстом.  </w:t>
                  </w:r>
                  <w:r w:rsidRPr="00786621">
                    <w:rPr>
                      <w:rFonts w:ascii="Times New Roman" w:hAnsi="Times New Roman"/>
                      <w:sz w:val="28"/>
                      <w:szCs w:val="28"/>
                      <w:lang w:eastAsia="ru-RU"/>
                    </w:rPr>
                    <w:tab/>
                  </w:r>
                </w:p>
                <w:p w14:paraId="6810898D"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11 – 12. Выполнение лексико-грамматических упражнений. Туризм и его значение в жизни человека.</w:t>
                  </w:r>
                  <w:r w:rsidRPr="00786621">
                    <w:rPr>
                      <w:rFonts w:ascii="Times New Roman" w:hAnsi="Times New Roman"/>
                      <w:sz w:val="28"/>
                      <w:szCs w:val="28"/>
                      <w:lang w:eastAsia="ru-RU"/>
                    </w:rPr>
                    <w:tab/>
                  </w:r>
                  <w:r w:rsidRPr="00786621">
                    <w:rPr>
                      <w:rFonts w:ascii="Times New Roman" w:hAnsi="Times New Roman"/>
                      <w:sz w:val="28"/>
                      <w:szCs w:val="28"/>
                      <w:lang w:eastAsia="ru-RU"/>
                    </w:rPr>
                    <w:tab/>
                  </w:r>
                </w:p>
                <w:p w14:paraId="275DA67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Тема задания:</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Тема 10. Путешествия, туризм</w:t>
                  </w:r>
                </w:p>
                <w:p w14:paraId="6E1AFE0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Цель: Изучить тему Путешествия, туризм: вдали от дома. Способы выражения предпочтений, целей, того, что нравится и не нравится. Выполнение лексико-грамматических упражнений.</w:t>
                  </w:r>
                </w:p>
                <w:p w14:paraId="22C84CD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lastRenderedPageBreak/>
                    <w:t>Путешествие по Лондону. Работа с текстом. Составление диалога-рассуждения.</w:t>
                  </w:r>
                </w:p>
                <w:p w14:paraId="6F88B94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Путешествие по стране изучаемого языка. Культурные особенности. Работа с текстом. Выполнение лексико-грамматических упражнений.</w:t>
                  </w:r>
                </w:p>
                <w:p w14:paraId="41181FE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Туризм и его значение в жизни человека. Введение лексики и закрепление лексики по теме.</w:t>
                  </w:r>
                </w:p>
                <w:p w14:paraId="278F165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12 часов.</w:t>
                  </w:r>
                </w:p>
                <w:p w14:paraId="69D96B3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2916C19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CE24432"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1. Составьте краткий рассказ-обзор о Великобритании.</w:t>
                  </w:r>
                </w:p>
                <w:p w14:paraId="14E7E1D1"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eastAsia="ru-RU"/>
                    </w:rPr>
                    <w:t>2.Прочитайте и переведите текст «</w:t>
                  </w:r>
                  <w:r w:rsidRPr="00786621">
                    <w:rPr>
                      <w:rFonts w:ascii="Times New Roman" w:eastAsia="TimesNewRoman" w:hAnsi="Times New Roman"/>
                      <w:kern w:val="0"/>
                      <w:sz w:val="28"/>
                      <w:szCs w:val="28"/>
                      <w:lang w:val="en-US" w:eastAsia="ru-RU"/>
                    </w:rPr>
                    <w:t>Travelling</w:t>
                  </w:r>
                  <w:r w:rsidRPr="00786621">
                    <w:rPr>
                      <w:rFonts w:ascii="Times New Roman" w:eastAsia="TimesNewRoman" w:hAnsi="Times New Roman"/>
                      <w:kern w:val="0"/>
                      <w:sz w:val="28"/>
                      <w:szCs w:val="28"/>
                      <w:lang w:eastAsia="ru-RU"/>
                    </w:rPr>
                    <w:t xml:space="preserve">» и ответить на вопросы по тексту. </w:t>
                  </w:r>
                  <w:r w:rsidRPr="00786621">
                    <w:rPr>
                      <w:rFonts w:ascii="Times New Roman" w:eastAsia="TimesNewRoman" w:hAnsi="Times New Roman"/>
                      <w:kern w:val="0"/>
                      <w:sz w:val="28"/>
                      <w:szCs w:val="28"/>
                      <w:lang w:val="en-US" w:eastAsia="ru-RU"/>
                    </w:rPr>
                    <w:t>3.</w:t>
                  </w:r>
                  <w:r w:rsidRPr="00786621">
                    <w:rPr>
                      <w:rFonts w:ascii="Times New Roman" w:eastAsia="TimesNewRoman" w:hAnsi="Times New Roman"/>
                      <w:kern w:val="0"/>
                      <w:sz w:val="28"/>
                      <w:szCs w:val="28"/>
                      <w:lang w:eastAsia="ru-RU"/>
                    </w:rPr>
                    <w:t>Прочитайте</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и</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переведите</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тексты</w:t>
                  </w:r>
                  <w:r w:rsidRPr="00786621">
                    <w:rPr>
                      <w:rFonts w:ascii="Times New Roman" w:eastAsia="TimesNewRoman" w:hAnsi="Times New Roman"/>
                      <w:kern w:val="0"/>
                      <w:sz w:val="28"/>
                      <w:szCs w:val="28"/>
                      <w:lang w:val="en-US" w:eastAsia="ru-RU"/>
                    </w:rPr>
                    <w:t xml:space="preserve"> “Englisch Houses”, “From the history of London”.</w:t>
                  </w:r>
                  <w:r w:rsidRPr="00786621">
                    <w:rPr>
                      <w:rFonts w:ascii="Times New Roman" w:eastAsia="Times New Roman" w:hAnsi="Times New Roman"/>
                      <w:kern w:val="0"/>
                      <w:sz w:val="28"/>
                      <w:szCs w:val="28"/>
                      <w:lang w:val="en-US" w:eastAsia="en-US"/>
                    </w:rPr>
                    <w:t xml:space="preserve"> </w:t>
                  </w:r>
                </w:p>
                <w:p w14:paraId="38ED4CB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4.</w:t>
                  </w:r>
                  <w:r w:rsidRPr="00786621">
                    <w:rPr>
                      <w:rFonts w:ascii="Times New Roman" w:eastAsia="Times New Roman" w:hAnsi="Times New Roman"/>
                      <w:kern w:val="0"/>
                      <w:sz w:val="28"/>
                      <w:szCs w:val="28"/>
                      <w:lang w:eastAsia="en-US"/>
                    </w:rPr>
                    <w:t xml:space="preserve"> </w:t>
                  </w:r>
                  <w:r w:rsidRPr="00786621">
                    <w:rPr>
                      <w:rFonts w:ascii="Times New Roman" w:eastAsia="TimesNewRoman" w:hAnsi="Times New Roman"/>
                      <w:kern w:val="0"/>
                      <w:sz w:val="28"/>
                      <w:szCs w:val="28"/>
                      <w:lang w:eastAsia="ru-RU"/>
                    </w:rPr>
                    <w:t>Прочитайте и переведите текст об английском этикете:</w:t>
                  </w:r>
                </w:p>
                <w:p w14:paraId="7486946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E58126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One of the most striking features of British life is the self-discipline and courtesy of people of all classes. There is little noisy behaviour, and practically no loud disputing in the street. People do not rush excitedly for seats in buses or trains, but take their seats in queues at bus stops in a quiet and orderly manner. The British are naturally polite and are never tired in saying "Thank you", "I'm sorry", "Beg your pardon". If you follow anyone who is entering a building or a room, he will hold a door open for you. Many foreigners have commented on a remarkable politeness of the British people. The British don't like displaying their emotions even in dangerous and tragic situations, and ordinary people seem to remain good-tempered and cheerful under difficulties. They don't like any boasting or showing off in manners, dress or speech. Sometimes they conceal their knowledge: a linguist, for example, may not mention his understanding of a foreigner's language.</w:t>
                  </w:r>
                </w:p>
                <w:p w14:paraId="187F57B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p>
                <w:p w14:paraId="3928647B"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5. Прочитайте, переведите диалог по теме.</w:t>
                  </w:r>
                </w:p>
                <w:p w14:paraId="6279C950"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 Также здесь приводятся некоторые темы, фразы из которых чаще всего включаются в диалог на английском: знакомство, приветствие, этикет. Приветствие и прощание. Любой разговор начинается с приветствия и заканчивается словами прощания. Так что важно знать хотя бы минимум, позволяющий поинтересоваться, как дела у собеседника, и ответить на подобный вопрос. Существует несколько основных словосочетаний и фраз для такого случая. Пример Hello, hi, hey! Привет! Неформальное приветствие, чаще всего употребляется в общении с друзьями и близкими.</w:t>
                  </w:r>
                </w:p>
                <w:p w14:paraId="54738AF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07A0C6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val="en-US" w:eastAsia="ru-RU"/>
                    </w:rPr>
                    <w:t xml:space="preserve">Hi, Ben! I'm glad to see you! </w:t>
                  </w:r>
                  <w:r w:rsidRPr="00786621">
                    <w:rPr>
                      <w:rFonts w:ascii="Times New Roman" w:eastAsia="TimesNewRoman" w:hAnsi="Times New Roman"/>
                      <w:kern w:val="0"/>
                      <w:sz w:val="28"/>
                      <w:szCs w:val="28"/>
                      <w:lang w:eastAsia="ru-RU"/>
                    </w:rPr>
                    <w:t xml:space="preserve">Привет, Бен! Рад тебя видеть! </w:t>
                  </w:r>
                  <w:r w:rsidRPr="00786621">
                    <w:rPr>
                      <w:rFonts w:ascii="Times New Roman" w:eastAsia="TimesNewRoman" w:hAnsi="Times New Roman"/>
                      <w:kern w:val="0"/>
                      <w:sz w:val="28"/>
                      <w:szCs w:val="28"/>
                      <w:lang w:val="en-US" w:eastAsia="ru-RU"/>
                    </w:rPr>
                    <w:t xml:space="preserve">Good morning (or afternoon, evening, night). </w:t>
                  </w:r>
                  <w:r w:rsidRPr="00786621">
                    <w:rPr>
                      <w:rFonts w:ascii="Times New Roman" w:eastAsia="TimesNewRoman" w:hAnsi="Times New Roman"/>
                      <w:kern w:val="0"/>
                      <w:sz w:val="28"/>
                      <w:szCs w:val="28"/>
                      <w:lang w:eastAsia="ru-RU"/>
                    </w:rPr>
                    <w:t>Доброе утро (или день, вечер, спокойной ночи). Распространённое приветствие.</w:t>
                  </w:r>
                  <w:r w:rsidRPr="00786621">
                    <w:rPr>
                      <w:rFonts w:ascii="Times New Roman" w:eastAsia="TimesNewRoman" w:hAnsi="Times New Roman"/>
                      <w:kern w:val="0"/>
                      <w:sz w:val="28"/>
                      <w:szCs w:val="28"/>
                      <w:lang w:eastAsia="ru-RU"/>
                    </w:rPr>
                    <w:tab/>
                    <w:t>Good morning, mister Perkins. Nice day, isn't it? Доброе утро, господин Перкинс. Прекрасный день, не так ли? Good bye, bye bye. Пока, до свидания. Часто употребляемые слова</w:t>
                  </w:r>
                  <w:r w:rsidRPr="00786621">
                    <w:rPr>
                      <w:rFonts w:ascii="Times New Roman" w:eastAsia="TimesNewRoman" w:hAnsi="Times New Roman"/>
                      <w:kern w:val="0"/>
                      <w:sz w:val="28"/>
                      <w:szCs w:val="28"/>
                      <w:lang w:eastAsia="ru-RU"/>
                    </w:rPr>
                    <w:tab/>
                    <w:t>Bye bye, John, see you later. - Пока, Джон, увидимся позже. How do you do? Наиболее часто переводится, как "здравствуйте", "добрый день".</w:t>
                  </w:r>
                  <w:r w:rsidRPr="00786621">
                    <w:rPr>
                      <w:rFonts w:ascii="Times New Roman" w:eastAsia="TimesNewRoman" w:hAnsi="Times New Roman"/>
                      <w:kern w:val="0"/>
                      <w:sz w:val="28"/>
                      <w:szCs w:val="28"/>
                      <w:lang w:eastAsia="ru-RU"/>
                    </w:rPr>
                    <w:tab/>
                    <w:t xml:space="preserve">- Hello, my dear friend! - How do you do! - Привет, мой дорогой друг! - Здравствуй! </w:t>
                  </w:r>
                  <w:r w:rsidRPr="00786621">
                    <w:rPr>
                      <w:rFonts w:ascii="Times New Roman" w:eastAsia="TimesNewRoman" w:hAnsi="Times New Roman"/>
                      <w:kern w:val="0"/>
                      <w:sz w:val="28"/>
                      <w:szCs w:val="28"/>
                      <w:lang w:val="en-US" w:eastAsia="ru-RU"/>
                    </w:rPr>
                    <w:t xml:space="preserve">How are you? - </w:t>
                  </w:r>
                  <w:r w:rsidRPr="00786621">
                    <w:rPr>
                      <w:rFonts w:ascii="Times New Roman" w:eastAsia="TimesNewRoman" w:hAnsi="Times New Roman"/>
                      <w:kern w:val="0"/>
                      <w:sz w:val="28"/>
                      <w:szCs w:val="28"/>
                      <w:lang w:eastAsia="ru-RU"/>
                    </w:rPr>
                    <w:t>Как</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поживаешь</w:t>
                  </w:r>
                  <w:r w:rsidRPr="00786621">
                    <w:rPr>
                      <w:rFonts w:ascii="Times New Roman" w:eastAsia="TimesNewRoman" w:hAnsi="Times New Roman"/>
                      <w:kern w:val="0"/>
                      <w:sz w:val="28"/>
                      <w:szCs w:val="28"/>
                      <w:lang w:val="en-US" w:eastAsia="ru-RU"/>
                    </w:rPr>
                    <w:t xml:space="preserve">? How is your daughter (son, mother etc.) - </w:t>
                  </w:r>
                  <w:r w:rsidRPr="00786621">
                    <w:rPr>
                      <w:rFonts w:ascii="Times New Roman" w:eastAsia="TimesNewRoman" w:hAnsi="Times New Roman"/>
                      <w:kern w:val="0"/>
                      <w:sz w:val="28"/>
                      <w:szCs w:val="28"/>
                      <w:lang w:eastAsia="ru-RU"/>
                    </w:rPr>
                    <w:t>Как</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поживает</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твоя</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дочь</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сын</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мама</w:t>
                  </w:r>
                  <w:r w:rsidRPr="00786621">
                    <w:rPr>
                      <w:rFonts w:ascii="Times New Roman" w:eastAsia="TimesNewRoman" w:hAnsi="Times New Roman"/>
                      <w:kern w:val="0"/>
                      <w:sz w:val="28"/>
                      <w:szCs w:val="28"/>
                      <w:lang w:val="en-US" w:eastAsia="ru-RU"/>
                    </w:rPr>
                    <w:t xml:space="preserve">)? </w:t>
                  </w:r>
                  <w:r w:rsidRPr="00786621">
                    <w:rPr>
                      <w:rFonts w:ascii="Times New Roman" w:eastAsia="TimesNewRoman" w:hAnsi="Times New Roman"/>
                      <w:kern w:val="0"/>
                      <w:sz w:val="28"/>
                      <w:szCs w:val="28"/>
                      <w:lang w:eastAsia="ru-RU"/>
                    </w:rPr>
                    <w:t xml:space="preserve">Very well. </w:t>
                  </w:r>
                  <w:r w:rsidRPr="00786621">
                    <w:rPr>
                      <w:rFonts w:ascii="Times New Roman" w:eastAsia="TimesNewRoman" w:hAnsi="Times New Roman"/>
                      <w:kern w:val="0"/>
                      <w:sz w:val="28"/>
                      <w:szCs w:val="28"/>
                      <w:lang w:eastAsia="ru-RU"/>
                    </w:rPr>
                    <w:lastRenderedPageBreak/>
                    <w:t>Not bad. - Очень хорошо Неплохо. Простые фразы, позволяющие узнать, как дела у собеседника или его родственников, друзей и знакомых.</w:t>
                  </w:r>
                  <w:r w:rsidRPr="00786621">
                    <w:rPr>
                      <w:rFonts w:ascii="Times New Roman" w:eastAsia="TimesNewRoman" w:hAnsi="Times New Roman"/>
                      <w:kern w:val="0"/>
                      <w:sz w:val="28"/>
                      <w:szCs w:val="28"/>
                      <w:lang w:eastAsia="ru-RU"/>
                    </w:rPr>
                    <w:tab/>
                    <w:t xml:space="preserve">- Good morning, mister Brown. </w:t>
                  </w:r>
                  <w:r w:rsidRPr="00786621">
                    <w:rPr>
                      <w:rFonts w:ascii="Times New Roman" w:eastAsia="TimesNewRoman" w:hAnsi="Times New Roman"/>
                      <w:kern w:val="0"/>
                      <w:sz w:val="28"/>
                      <w:szCs w:val="28"/>
                      <w:lang w:val="en-US" w:eastAsia="ru-RU"/>
                    </w:rPr>
                    <w:t xml:space="preserve">I haven't seen your family for a long time. How are your children? - Good morning, Mrs. Black. They are very good. Thank you. And how is your younger sister? - She's fine. </w:t>
                  </w:r>
                  <w:r w:rsidRPr="00786621">
                    <w:rPr>
                      <w:rFonts w:ascii="Times New Roman" w:eastAsia="TimesNewRoman" w:hAnsi="Times New Roman"/>
                      <w:kern w:val="0"/>
                      <w:sz w:val="28"/>
                      <w:szCs w:val="28"/>
                      <w:lang w:eastAsia="ru-RU"/>
                    </w:rPr>
                    <w:t>Thanks. - Доброе утро, господин Браун. Я давно не видела вашу семью. Как Ваши дети? - Доброе утро, госпожа Блэк. С ними всё хорошо, спасибо. А как Ваша младшая сестра? - Спасибо, хорошо.</w:t>
                  </w:r>
                </w:p>
                <w:p w14:paraId="46ABBD8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839ED2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ПРИМЕРЫ ДИАЛОГОВ:</w:t>
                  </w:r>
                </w:p>
                <w:p w14:paraId="06BBA33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000D380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(Раздается звонок. Бетти открывает дверь и видит свою подругу Джейн)</w:t>
                  </w:r>
                </w:p>
                <w:p w14:paraId="464FCBC1"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158BF61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Jane: Hello, Betty!</w:t>
                  </w:r>
                </w:p>
                <w:p w14:paraId="446A7C5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Betty: Oh, hello, Jane! It's lovely to see you! Come in!</w:t>
                  </w:r>
                </w:p>
                <w:p w14:paraId="60FFED2C"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Jane: Thank you. I'm glad you're at home. Is your mother in?</w:t>
                  </w:r>
                </w:p>
                <w:p w14:paraId="5279BB14"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val="en-US" w:eastAsia="ru-RU"/>
                    </w:rPr>
                  </w:pPr>
                  <w:r w:rsidRPr="00786621">
                    <w:rPr>
                      <w:rFonts w:ascii="Times New Roman" w:eastAsia="TimesNewRoman" w:hAnsi="Times New Roman"/>
                      <w:kern w:val="0"/>
                      <w:sz w:val="28"/>
                      <w:szCs w:val="28"/>
                      <w:lang w:val="en-US" w:eastAsia="ru-RU"/>
                    </w:rPr>
                    <w:t>Betty: No, mummy's out. She and daddy are at auntie Margaret. But do come in and sit down.</w:t>
                  </w:r>
                </w:p>
                <w:p w14:paraId="77612B9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Джейн: Привет, Бетти!</w:t>
                  </w:r>
                </w:p>
                <w:p w14:paraId="70E8714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Бетти: О, привет, Джейн! Как я рада тебя видеть! Проходи!</w:t>
                  </w:r>
                </w:p>
                <w:p w14:paraId="6E91E90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Джейн: Спасибо. Я тоже очень рада, что ты дома. А твоя мама здесь?</w:t>
                  </w:r>
                </w:p>
                <w:p w14:paraId="429B6ED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Бетти: Нет, мамочки дома нет. Она с папочкой у тетушки Маргарет. Но что же ты стоишь? Проходи, садись.</w:t>
                  </w:r>
                </w:p>
                <w:p w14:paraId="5C8C6B09"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93BE66F"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Формы обращения к незнакомому человеку.</w:t>
                  </w:r>
                </w:p>
                <w:p w14:paraId="3382A365"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3B067A33"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Вежливое обращение к незнакомому человеку начинается с извинения за причиняемое беспокойство. Затем, после извинения, можно обратиться с вопросом, просьбой, замечанием и т.п. В качестве извинения (которое здесь служит и формой обращения) употребляются обороты "Excuse me", "Pardon me" и "I beg your pardon". Смысловое различие между ними приблизительно такое же, как между русскими выражениями: "Извините", "Простите" и "Прошу прощения (Приношу Вам свои извинения)".</w:t>
                  </w:r>
                </w:p>
                <w:p w14:paraId="427BF72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6.По приведенному выше образцу составьте свои диалоги по теме.</w:t>
                  </w:r>
                </w:p>
                <w:p w14:paraId="5C71F136"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p>
                <w:p w14:paraId="41B44A9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Письменная работа.</w:t>
                  </w:r>
                </w:p>
                <w:p w14:paraId="62199465" w14:textId="77777777" w:rsidR="009B0786" w:rsidRPr="00786621" w:rsidRDefault="009B0786" w:rsidP="009B0786">
                  <w:pPr>
                    <w:jc w:val="both"/>
                    <w:rPr>
                      <w:rFonts w:ascii="Times New Roman" w:hAnsi="Times New Roman"/>
                      <w:sz w:val="28"/>
                      <w:szCs w:val="28"/>
                      <w:lang w:eastAsia="ru-RU"/>
                    </w:rPr>
                  </w:pPr>
                </w:p>
                <w:p w14:paraId="2C08A5E8"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 xml:space="preserve">Тема 9. Россия (9 часов).                                  </w:t>
                  </w:r>
                </w:p>
                <w:p w14:paraId="491A2976"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Практические занятия.</w:t>
                  </w:r>
                </w:p>
                <w:p w14:paraId="6EF635B1"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1 – 3. Россия. Географическое положение, климат. Введение лексики. Работа с текстом.</w:t>
                  </w:r>
                </w:p>
                <w:p w14:paraId="533FE10A"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4 – 6. Государственное и политическое устройство. Введение лексики. Работа с текстом.</w:t>
                  </w:r>
                </w:p>
                <w:p w14:paraId="0EFE9CCE"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lastRenderedPageBreak/>
                    <w:t>7. Москва – столица России. Аудирование.</w:t>
                  </w:r>
                </w:p>
                <w:p w14:paraId="59C03B72"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8 – 9. Москва – столица России. Работа с текстом. Выполнение лексико-грамматических упражнений.</w:t>
                  </w:r>
                </w:p>
                <w:p w14:paraId="43B45F28"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 xml:space="preserve">Цель: </w:t>
                  </w:r>
                  <w:r w:rsidRPr="00786621">
                    <w:rPr>
                      <w:rFonts w:ascii="Times New Roman" w:eastAsia="Times New Roman" w:hAnsi="Times New Roman"/>
                      <w:kern w:val="0"/>
                      <w:sz w:val="28"/>
                      <w:szCs w:val="28"/>
                      <w:lang w:eastAsia="en-US"/>
                    </w:rPr>
                    <w:t xml:space="preserve">Россия. Географическое положение. Климат. Государственное и политическое устройство. Москва – столица России. </w:t>
                  </w:r>
                  <w:r w:rsidRPr="00786621">
                    <w:rPr>
                      <w:rFonts w:ascii="Times New Roman" w:eastAsia="TimesNewRoman" w:hAnsi="Times New Roman"/>
                      <w:kern w:val="0"/>
                      <w:sz w:val="28"/>
                      <w:szCs w:val="28"/>
                      <w:lang w:eastAsia="ru-RU"/>
                    </w:rPr>
                    <w:t>Выполнение лексико-грамматических упражнений.</w:t>
                  </w:r>
                </w:p>
                <w:p w14:paraId="12C1B997"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Время выполнения: 11 часов.</w:t>
                  </w:r>
                </w:p>
                <w:p w14:paraId="6B4D128D"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Ход практического задания:</w:t>
                  </w:r>
                </w:p>
                <w:p w14:paraId="05A71E76" w14:textId="77777777" w:rsidR="009B0786" w:rsidRPr="00786621"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Изучите лексику по теме и выполните перевод текста «</w:t>
                  </w:r>
                  <w:r w:rsidRPr="00786621">
                    <w:rPr>
                      <w:rFonts w:ascii="Times New Roman" w:eastAsia="TimesNewRoman" w:hAnsi="Times New Roman"/>
                      <w:kern w:val="0"/>
                      <w:sz w:val="28"/>
                      <w:szCs w:val="28"/>
                      <w:lang w:val="en-US" w:eastAsia="ru-RU"/>
                    </w:rPr>
                    <w:t>The</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Political</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System</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of</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Russia</w:t>
                  </w:r>
                  <w:r w:rsidRPr="00786621">
                    <w:rPr>
                      <w:rFonts w:ascii="Times New Roman" w:eastAsia="TimesNewRoman" w:hAnsi="Times New Roman"/>
                      <w:kern w:val="0"/>
                      <w:sz w:val="28"/>
                      <w:szCs w:val="28"/>
                      <w:lang w:eastAsia="ru-RU"/>
                    </w:rPr>
                    <w:t xml:space="preserve">». </w:t>
                  </w:r>
                </w:p>
                <w:p w14:paraId="170D8F2D" w14:textId="77777777" w:rsidR="009B0786" w:rsidRPr="00786621"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Выполните задание на аудирование по теме.</w:t>
                  </w:r>
                </w:p>
                <w:p w14:paraId="14F7CD2A" w14:textId="77777777" w:rsidR="009B0786" w:rsidRPr="00786621"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Составьте вопросы по тексту и ответьте на них. Работа в паре.</w:t>
                  </w:r>
                </w:p>
                <w:p w14:paraId="091F5F23" w14:textId="77777777" w:rsidR="009B0786" w:rsidRPr="00786621"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Изучите лексику по теме и переведите текст «</w:t>
                  </w:r>
                  <w:r w:rsidRPr="00786621">
                    <w:rPr>
                      <w:rFonts w:ascii="Times New Roman" w:eastAsia="TimesNewRoman" w:hAnsi="Times New Roman"/>
                      <w:kern w:val="0"/>
                      <w:sz w:val="28"/>
                      <w:szCs w:val="28"/>
                      <w:lang w:val="en-US" w:eastAsia="ru-RU"/>
                    </w:rPr>
                    <w:t>Moscow</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Forever</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Young</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and</w:t>
                  </w:r>
                  <w:r w:rsidRPr="00786621">
                    <w:rPr>
                      <w:rFonts w:ascii="Times New Roman" w:eastAsia="TimesNewRoman" w:hAnsi="Times New Roman"/>
                      <w:kern w:val="0"/>
                      <w:sz w:val="28"/>
                      <w:szCs w:val="28"/>
                      <w:lang w:eastAsia="ru-RU"/>
                    </w:rPr>
                    <w:t xml:space="preserve"> </w:t>
                  </w:r>
                  <w:r w:rsidRPr="00786621">
                    <w:rPr>
                      <w:rFonts w:ascii="Times New Roman" w:eastAsia="TimesNewRoman" w:hAnsi="Times New Roman"/>
                      <w:kern w:val="0"/>
                      <w:sz w:val="28"/>
                      <w:szCs w:val="28"/>
                      <w:lang w:val="en-US" w:eastAsia="ru-RU"/>
                    </w:rPr>
                    <w:t>Beautiful</w:t>
                  </w:r>
                  <w:r w:rsidRPr="00786621">
                    <w:rPr>
                      <w:rFonts w:ascii="Times New Roman" w:eastAsia="TimesNewRoman" w:hAnsi="Times New Roman"/>
                      <w:kern w:val="0"/>
                      <w:sz w:val="28"/>
                      <w:szCs w:val="28"/>
                      <w:lang w:eastAsia="ru-RU"/>
                    </w:rPr>
                    <w:t xml:space="preserve">». </w:t>
                  </w:r>
                </w:p>
                <w:p w14:paraId="39C8C2E5" w14:textId="77777777" w:rsidR="009B0786" w:rsidRPr="00786621" w:rsidRDefault="009B0786" w:rsidP="009B0786">
                  <w:pPr>
                    <w:numPr>
                      <w:ilvl w:val="0"/>
                      <w:numId w:val="27"/>
                    </w:num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Выполните задание по тексту.</w:t>
                  </w:r>
                </w:p>
                <w:p w14:paraId="0DA123B1" w14:textId="77777777" w:rsidR="009B0786" w:rsidRPr="00786621" w:rsidRDefault="009B0786" w:rsidP="009B0786">
                  <w:pPr>
                    <w:suppressAutoHyphens w:val="0"/>
                    <w:spacing w:after="0" w:line="240" w:lineRule="auto"/>
                    <w:ind w:left="360"/>
                    <w:jc w:val="both"/>
                    <w:rPr>
                      <w:rFonts w:ascii="Times New Roman" w:eastAsia="TimesNewRoman" w:hAnsi="Times New Roman"/>
                      <w:kern w:val="0"/>
                      <w:sz w:val="28"/>
                      <w:szCs w:val="28"/>
                      <w:lang w:eastAsia="ru-RU"/>
                    </w:rPr>
                  </w:pPr>
                </w:p>
                <w:p w14:paraId="4B9F421E" w14:textId="77777777" w:rsidR="009B0786" w:rsidRPr="00786621" w:rsidRDefault="009B0786" w:rsidP="009B0786">
                  <w:pPr>
                    <w:suppressAutoHyphens w:val="0"/>
                    <w:spacing w:after="0" w:line="240" w:lineRule="auto"/>
                    <w:jc w:val="both"/>
                    <w:rPr>
                      <w:rFonts w:ascii="Times New Roman" w:eastAsia="TimesNewRoman" w:hAnsi="Times New Roman"/>
                      <w:kern w:val="0"/>
                      <w:sz w:val="28"/>
                      <w:szCs w:val="28"/>
                      <w:lang w:eastAsia="ru-RU"/>
                    </w:rPr>
                  </w:pPr>
                  <w:r w:rsidRPr="00786621">
                    <w:rPr>
                      <w:rFonts w:ascii="Times New Roman" w:eastAsia="TimesNewRoman" w:hAnsi="Times New Roman"/>
                      <w:kern w:val="0"/>
                      <w:sz w:val="28"/>
                      <w:szCs w:val="28"/>
                      <w:lang w:eastAsia="ru-RU"/>
                    </w:rPr>
                    <w:t>Форма контроля: Составление монолога по теме.</w:t>
                  </w:r>
                </w:p>
                <w:p w14:paraId="4C4CEA3D" w14:textId="77777777" w:rsidR="009B0786" w:rsidRPr="00786621" w:rsidRDefault="009B0786" w:rsidP="009B0786">
                  <w:pPr>
                    <w:jc w:val="both"/>
                    <w:rPr>
                      <w:rFonts w:ascii="Times New Roman" w:hAnsi="Times New Roman"/>
                      <w:sz w:val="28"/>
                      <w:szCs w:val="28"/>
                      <w:lang w:eastAsia="ru-RU"/>
                    </w:rPr>
                  </w:pPr>
                </w:p>
                <w:p w14:paraId="1DB99469"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Дифференцированный зачёт – 2 часа.</w:t>
                  </w:r>
                </w:p>
                <w:p w14:paraId="59B52FC9" w14:textId="77777777" w:rsidR="009B0786" w:rsidRPr="00786621" w:rsidRDefault="009B0786" w:rsidP="009B0786">
                  <w:pPr>
                    <w:jc w:val="both"/>
                    <w:rPr>
                      <w:rFonts w:ascii="Times New Roman" w:hAnsi="Times New Roman"/>
                      <w:sz w:val="28"/>
                      <w:szCs w:val="28"/>
                      <w:lang w:eastAsia="ru-RU"/>
                    </w:rPr>
                  </w:pPr>
                  <w:r w:rsidRPr="00786621">
                    <w:rPr>
                      <w:rFonts w:ascii="Times New Roman" w:hAnsi="Times New Roman"/>
                      <w:sz w:val="28"/>
                      <w:szCs w:val="28"/>
                      <w:lang w:eastAsia="ru-RU"/>
                    </w:rPr>
                    <w:t>Итого практических занятий – 107 часов.</w:t>
                  </w:r>
                </w:p>
                <w:p w14:paraId="0DC72B8A" w14:textId="77777777" w:rsidR="009C715C" w:rsidRPr="00786621" w:rsidRDefault="009C715C" w:rsidP="009C715C">
                  <w:pPr>
                    <w:jc w:val="center"/>
                    <w:rPr>
                      <w:rFonts w:ascii="Times New Roman" w:hAnsi="Times New Roman"/>
                      <w:b/>
                      <w:sz w:val="28"/>
                      <w:szCs w:val="28"/>
                      <w:lang w:eastAsia="ru-RU"/>
                    </w:rPr>
                  </w:pPr>
                  <w:r w:rsidRPr="00786621">
                    <w:rPr>
                      <w:rFonts w:ascii="Times New Roman" w:hAnsi="Times New Roman"/>
                      <w:b/>
                      <w:sz w:val="28"/>
                      <w:szCs w:val="28"/>
                      <w:lang w:eastAsia="ru-RU"/>
                    </w:rPr>
                    <w:t>Контроль и оценка выполнения практических заданий</w:t>
                  </w:r>
                </w:p>
                <w:p w14:paraId="3F2A2C9B" w14:textId="77777777" w:rsidR="009C715C" w:rsidRPr="00786621" w:rsidRDefault="009C715C" w:rsidP="009C715C">
                  <w:pPr>
                    <w:jc w:val="both"/>
                    <w:rPr>
                      <w:rFonts w:ascii="Times New Roman" w:hAnsi="Times New Roman"/>
                      <w:b/>
                      <w:i/>
                      <w:sz w:val="28"/>
                      <w:szCs w:val="28"/>
                      <w:lang w:eastAsia="ru-RU"/>
                    </w:rPr>
                  </w:pPr>
                  <w:r w:rsidRPr="00786621">
                    <w:rPr>
                      <w:rFonts w:ascii="Times New Roman" w:hAnsi="Times New Roman"/>
                      <w:b/>
                      <w:i/>
                      <w:sz w:val="28"/>
                      <w:szCs w:val="28"/>
                      <w:lang w:eastAsia="ru-RU"/>
                    </w:rPr>
                    <w:t>Устное сообщение</w:t>
                  </w:r>
                </w:p>
                <w:p w14:paraId="1DA10AE0"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«5» ставится студенту,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34107E35"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 xml:space="preserve">Оценка «4» выставляется студенту, если он в целом справился с поставленными речевыми задачами. Его высказывание было связным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w:t>
                  </w:r>
                  <w:r w:rsidRPr="00786621">
                    <w:rPr>
                      <w:rFonts w:ascii="Times New Roman" w:hAnsi="Times New Roman"/>
                      <w:sz w:val="28"/>
                      <w:szCs w:val="28"/>
                      <w:lang w:eastAsia="ru-RU"/>
                    </w:rPr>
                    <w:lastRenderedPageBreak/>
                    <w:t>эмоционально окрашена. Элементы оценки имели место, но в большей степени высказывание содержало информацию и отражало конкретные факты.</w:t>
                  </w:r>
                </w:p>
                <w:p w14:paraId="2F9D2BF1"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«3» ставится студенту,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14:paraId="107673D8"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 xml:space="preserve">Оценка «2» ставится студенту,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14:paraId="41F3EF29" w14:textId="77777777" w:rsidR="009C715C" w:rsidRPr="00786621" w:rsidRDefault="009C715C" w:rsidP="009C715C">
                  <w:pPr>
                    <w:jc w:val="both"/>
                    <w:rPr>
                      <w:rFonts w:ascii="Times New Roman" w:hAnsi="Times New Roman"/>
                      <w:b/>
                      <w:i/>
                      <w:sz w:val="28"/>
                      <w:szCs w:val="28"/>
                      <w:lang w:eastAsia="ru-RU"/>
                    </w:rPr>
                  </w:pPr>
                  <w:r w:rsidRPr="00786621">
                    <w:rPr>
                      <w:rFonts w:ascii="Times New Roman" w:hAnsi="Times New Roman"/>
                      <w:b/>
                      <w:i/>
                      <w:sz w:val="28"/>
                      <w:szCs w:val="28"/>
                      <w:lang w:eastAsia="ru-RU"/>
                    </w:rPr>
                    <w:t>Работа с текстом</w:t>
                  </w:r>
                </w:p>
                <w:p w14:paraId="36BB59C9" w14:textId="77777777" w:rsidR="009C715C" w:rsidRPr="00786621" w:rsidRDefault="009C715C" w:rsidP="009C715C">
                  <w:pPr>
                    <w:jc w:val="both"/>
                    <w:rPr>
                      <w:rFonts w:ascii="Times New Roman" w:hAnsi="Times New Roman"/>
                      <w:b/>
                      <w:i/>
                      <w:sz w:val="28"/>
                      <w:szCs w:val="28"/>
                      <w:lang w:eastAsia="ru-RU"/>
                    </w:rPr>
                  </w:pPr>
                  <w:r w:rsidRPr="00786621">
                    <w:rPr>
                      <w:rFonts w:ascii="Times New Roman" w:hAnsi="Times New Roman"/>
                      <w:b/>
                      <w:i/>
                      <w:sz w:val="28"/>
                      <w:szCs w:val="28"/>
                      <w:lang w:eastAsia="ru-RU"/>
                    </w:rPr>
                    <w:t>Чтение с пониманием основного содержания прочитанного (ознакомительное)</w:t>
                  </w:r>
                </w:p>
                <w:p w14:paraId="4734362E"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«5» ставится студенту,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студент читает на родном языке.</w:t>
                  </w:r>
                </w:p>
                <w:p w14:paraId="769C186E"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«4» ставится студенту, если он понял основное содержание оригинального текста, может выделить основную мысль, определить отдельные факты. Од 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14:paraId="17BDA207"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«3» ставится студенту,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14:paraId="4A0A8BE0"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«2» выставляется студенту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незнакомую лексику.</w:t>
                  </w:r>
                </w:p>
                <w:p w14:paraId="179A5451" w14:textId="77777777" w:rsidR="009C715C" w:rsidRPr="00786621" w:rsidRDefault="009C715C" w:rsidP="009C715C">
                  <w:pPr>
                    <w:jc w:val="both"/>
                    <w:rPr>
                      <w:rFonts w:ascii="Times New Roman" w:hAnsi="Times New Roman"/>
                      <w:b/>
                      <w:i/>
                      <w:sz w:val="28"/>
                      <w:szCs w:val="28"/>
                      <w:lang w:eastAsia="ru-RU"/>
                    </w:rPr>
                  </w:pPr>
                  <w:r w:rsidRPr="00786621">
                    <w:rPr>
                      <w:rFonts w:ascii="Times New Roman" w:hAnsi="Times New Roman"/>
                      <w:sz w:val="28"/>
                      <w:szCs w:val="28"/>
                      <w:lang w:eastAsia="ru-RU"/>
                    </w:rPr>
                    <w:lastRenderedPageBreak/>
                    <w:t xml:space="preserve"> </w:t>
                  </w:r>
                  <w:r w:rsidRPr="00786621">
                    <w:rPr>
                      <w:rFonts w:ascii="Times New Roman" w:hAnsi="Times New Roman"/>
                      <w:b/>
                      <w:i/>
                      <w:sz w:val="28"/>
                      <w:szCs w:val="28"/>
                      <w:lang w:eastAsia="ru-RU"/>
                    </w:rPr>
                    <w:t>Чтение с полным пониманием содержания (изучающее)</w:t>
                  </w:r>
                </w:p>
                <w:p w14:paraId="19BA2CC0"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«5» ставится студенту, когда он полностью понял несложный оригинальный текст. Он использовал при этом все известные приемы, направленные на понимание читаемого (смысловую догадку, анализ).</w:t>
                  </w:r>
                </w:p>
                <w:p w14:paraId="3EE69412"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«4» выставляется студенту, если он полностью понял текст, но многократно обращался к словарю.</w:t>
                  </w:r>
                </w:p>
                <w:p w14:paraId="6DA62389"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«3» ставится, если студент понял текст не полностью, не владеет приемами его смысловой переработки.</w:t>
                  </w:r>
                </w:p>
                <w:p w14:paraId="1733F947"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«2» ставится в том случае, когда текст студентом не понят. Он с трудом может найти незнакомые слова в словаре.</w:t>
                  </w:r>
                </w:p>
                <w:p w14:paraId="465A593C" w14:textId="77777777" w:rsidR="009C715C" w:rsidRPr="00786621" w:rsidRDefault="009C715C" w:rsidP="009C715C">
                  <w:pPr>
                    <w:jc w:val="both"/>
                    <w:rPr>
                      <w:rFonts w:ascii="Times New Roman" w:hAnsi="Times New Roman"/>
                      <w:i/>
                      <w:sz w:val="28"/>
                      <w:szCs w:val="28"/>
                      <w:lang w:eastAsia="ru-RU"/>
                    </w:rPr>
                  </w:pPr>
                  <w:r w:rsidRPr="00786621">
                    <w:rPr>
                      <w:rFonts w:ascii="Times New Roman" w:hAnsi="Times New Roman"/>
                      <w:sz w:val="28"/>
                      <w:szCs w:val="28"/>
                      <w:lang w:eastAsia="ru-RU"/>
                    </w:rPr>
                    <w:t xml:space="preserve"> </w:t>
                  </w:r>
                  <w:r w:rsidRPr="00786621">
                    <w:rPr>
                      <w:rFonts w:ascii="Times New Roman" w:hAnsi="Times New Roman"/>
                      <w:b/>
                      <w:i/>
                      <w:sz w:val="28"/>
                      <w:szCs w:val="28"/>
                      <w:lang w:eastAsia="ru-RU"/>
                    </w:rPr>
                    <w:t>Чтение с нахождением интересующей или нужной информации (просмотровое)</w:t>
                  </w:r>
                </w:p>
                <w:p w14:paraId="64C08AE6"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«5» ставится студенту,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14:paraId="29328059"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«4» ставится студенту при достаточно быстром просмотре текста, но при этом он находит только примерно 2/3 заданной информации.</w:t>
                  </w:r>
                </w:p>
                <w:p w14:paraId="005079BD"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«3» выставляется, если студенту находит в данном тексте (или данных текстах) примерно 1/3 заданной информации.</w:t>
                  </w:r>
                </w:p>
                <w:p w14:paraId="46800E41"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«2» выставляется в том случае, если студент практически не ориентируется в тексте.</w:t>
                  </w:r>
                </w:p>
                <w:p w14:paraId="54EDB43B" w14:textId="77777777" w:rsidR="009C715C" w:rsidRPr="00786621" w:rsidRDefault="009C715C" w:rsidP="009C715C">
                  <w:pPr>
                    <w:jc w:val="both"/>
                    <w:rPr>
                      <w:rFonts w:ascii="Times New Roman" w:hAnsi="Times New Roman"/>
                      <w:b/>
                      <w:i/>
                      <w:sz w:val="28"/>
                      <w:szCs w:val="28"/>
                      <w:lang w:eastAsia="ru-RU"/>
                    </w:rPr>
                  </w:pPr>
                  <w:r w:rsidRPr="00786621">
                    <w:rPr>
                      <w:rFonts w:ascii="Times New Roman" w:hAnsi="Times New Roman"/>
                      <w:b/>
                      <w:i/>
                      <w:sz w:val="28"/>
                      <w:szCs w:val="28"/>
                      <w:lang w:eastAsia="ru-RU"/>
                    </w:rPr>
                    <w:t>Письменная речь</w:t>
                  </w:r>
                </w:p>
                <w:p w14:paraId="73637C3A"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Студент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11C8FC95"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lastRenderedPageBreak/>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Студент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4C2E3AD1"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Студент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35CDD01D"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Студент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50895670" w14:textId="77777777" w:rsidR="009C715C" w:rsidRPr="00786621" w:rsidRDefault="009C715C" w:rsidP="009B0786">
                  <w:pPr>
                    <w:jc w:val="both"/>
                    <w:rPr>
                      <w:rFonts w:ascii="Times New Roman" w:hAnsi="Times New Roman"/>
                      <w:sz w:val="28"/>
                      <w:szCs w:val="28"/>
                      <w:lang w:eastAsia="ru-RU"/>
                    </w:rPr>
                  </w:pPr>
                </w:p>
                <w:p w14:paraId="2D901BEB" w14:textId="77777777" w:rsidR="009C715C" w:rsidRPr="00786621" w:rsidRDefault="009C715C" w:rsidP="009C715C">
                  <w:pPr>
                    <w:jc w:val="center"/>
                    <w:rPr>
                      <w:rFonts w:ascii="Times New Roman" w:hAnsi="Times New Roman"/>
                      <w:b/>
                      <w:sz w:val="28"/>
                      <w:szCs w:val="28"/>
                      <w:lang w:eastAsia="ru-RU"/>
                    </w:rPr>
                  </w:pPr>
                  <w:r w:rsidRPr="00786621">
                    <w:rPr>
                      <w:rFonts w:ascii="Times New Roman" w:hAnsi="Times New Roman"/>
                      <w:b/>
                      <w:sz w:val="28"/>
                      <w:szCs w:val="28"/>
                      <w:lang w:eastAsia="ru-RU"/>
                    </w:rPr>
                    <w:t>Рекомендуемая литература</w:t>
                  </w:r>
                </w:p>
                <w:p w14:paraId="1C21B284"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Основная:</w:t>
                  </w:r>
                </w:p>
                <w:p w14:paraId="5DCFBBDF"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Афанасьева О.В. Английский язык. 10 кл. - М.: «Просвещение», 2015.</w:t>
                  </w:r>
                </w:p>
                <w:p w14:paraId="31DDD3A8"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Афанасьева О.В. Английский язык. 11 кл. - М.: «Просвещение», 2017.</w:t>
                  </w:r>
                </w:p>
                <w:p w14:paraId="452D5C6A"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Агабекян И.П. Английский язык. – Ростов н/Д: Феникс, 2019.</w:t>
                  </w:r>
                </w:p>
                <w:p w14:paraId="18E86C07"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Безкоровайная Г.Т., Соколова Н. И. и др. Planet of English: учебник английского языка для учреждений НПО и СПО. – М.: Издательский центр «Академия», 2019.</w:t>
                  </w:r>
                </w:p>
                <w:p w14:paraId="233143DA"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lastRenderedPageBreak/>
                    <w:t>Дополнительная:</w:t>
                  </w:r>
                </w:p>
                <w:p w14:paraId="628223E4"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Английский язык: учеб. пособие / З.В. Маньковская. — М. : ИНФРА-М, 2017.</w:t>
                  </w:r>
                </w:p>
                <w:p w14:paraId="00DAC448" w14:textId="77777777" w:rsidR="009C715C" w:rsidRPr="00786621" w:rsidRDefault="009C715C" w:rsidP="009C715C">
                  <w:pPr>
                    <w:jc w:val="both"/>
                    <w:rPr>
                      <w:rFonts w:ascii="Times New Roman" w:hAnsi="Times New Roman"/>
                      <w:sz w:val="28"/>
                      <w:szCs w:val="28"/>
                      <w:lang w:eastAsia="ru-RU"/>
                    </w:rPr>
                  </w:pPr>
                  <w:r w:rsidRPr="00786621">
                    <w:rPr>
                      <w:rFonts w:ascii="Times New Roman" w:hAnsi="Times New Roman"/>
                      <w:sz w:val="28"/>
                      <w:szCs w:val="28"/>
                      <w:lang w:eastAsia="ru-RU"/>
                    </w:rPr>
                    <w:t>Английский язык: Учебник / Восковская А.С., Карпова Т.А. - Рн/Д:Феникс, 2016.</w:t>
                  </w:r>
                </w:p>
                <w:p w14:paraId="23DCF760" w14:textId="77777777" w:rsidR="004010AC" w:rsidRPr="00786621" w:rsidRDefault="004010AC" w:rsidP="004010AC">
                  <w:pPr>
                    <w:jc w:val="both"/>
                    <w:rPr>
                      <w:rFonts w:ascii="Times New Roman" w:hAnsi="Times New Roman"/>
                      <w:sz w:val="28"/>
                      <w:szCs w:val="28"/>
                      <w:lang w:eastAsia="ru-RU"/>
                    </w:rPr>
                  </w:pPr>
                  <w:r w:rsidRPr="00786621">
                    <w:rPr>
                      <w:rFonts w:ascii="Times New Roman" w:hAnsi="Times New Roman"/>
                      <w:sz w:val="28"/>
                      <w:szCs w:val="28"/>
                      <w:lang w:eastAsia="ru-RU"/>
                    </w:rPr>
                    <w:t>1. Электронный ресурс. Формы доступа: http://www.britishcouncil.org/japan-trenduk-ukcities.htm</w:t>
                  </w:r>
                </w:p>
                <w:p w14:paraId="4A5CED09" w14:textId="77777777" w:rsidR="004010AC" w:rsidRPr="00786621" w:rsidRDefault="004010AC" w:rsidP="004010AC">
                  <w:pPr>
                    <w:jc w:val="both"/>
                    <w:rPr>
                      <w:rFonts w:ascii="Times New Roman" w:hAnsi="Times New Roman"/>
                      <w:sz w:val="28"/>
                      <w:szCs w:val="28"/>
                      <w:lang w:eastAsia="ru-RU"/>
                    </w:rPr>
                  </w:pPr>
                  <w:r w:rsidRPr="00786621">
                    <w:rPr>
                      <w:rFonts w:ascii="Times New Roman" w:hAnsi="Times New Roman"/>
                      <w:sz w:val="28"/>
                      <w:szCs w:val="28"/>
                      <w:lang w:eastAsia="ru-RU"/>
                    </w:rPr>
                    <w:t>2.www.lingvo-online.ru (более 30 англо-русских, русско-английских и толковых словарей общей и отраслевой лексики). 3.www.macmillandictionary.com/dictionary/british/enjoy (Macmillan Dictionary с возможностью прослушать произношение слов).</w:t>
                  </w:r>
                </w:p>
                <w:p w14:paraId="44001AB9" w14:textId="77777777" w:rsidR="004010AC" w:rsidRPr="00786621" w:rsidRDefault="004010AC" w:rsidP="004010AC">
                  <w:pPr>
                    <w:jc w:val="both"/>
                    <w:rPr>
                      <w:rFonts w:ascii="Times New Roman" w:hAnsi="Times New Roman"/>
                      <w:sz w:val="28"/>
                      <w:szCs w:val="28"/>
                      <w:lang w:eastAsia="ru-RU"/>
                    </w:rPr>
                  </w:pPr>
                  <w:r w:rsidRPr="00786621">
                    <w:rPr>
                      <w:rFonts w:ascii="Times New Roman" w:hAnsi="Times New Roman"/>
                      <w:sz w:val="28"/>
                      <w:szCs w:val="28"/>
                      <w:lang w:eastAsia="ru-RU"/>
                    </w:rPr>
                    <w:t xml:space="preserve">4. www.britannica.com (энциклопедия «Британника»). </w:t>
                  </w:r>
                </w:p>
                <w:p w14:paraId="4C1E7E62" w14:textId="77777777" w:rsidR="009C715C" w:rsidRPr="00786621" w:rsidRDefault="004010AC" w:rsidP="004010AC">
                  <w:pPr>
                    <w:jc w:val="both"/>
                    <w:rPr>
                      <w:rFonts w:ascii="Times New Roman" w:hAnsi="Times New Roman"/>
                      <w:sz w:val="28"/>
                      <w:szCs w:val="28"/>
                      <w:lang w:val="en-US" w:eastAsia="ru-RU"/>
                    </w:rPr>
                  </w:pPr>
                  <w:r w:rsidRPr="00786621">
                    <w:rPr>
                      <w:rFonts w:ascii="Times New Roman" w:hAnsi="Times New Roman"/>
                      <w:sz w:val="28"/>
                      <w:szCs w:val="28"/>
                      <w:lang w:val="en-US" w:eastAsia="ru-RU"/>
                    </w:rPr>
                    <w:t>5.www.ldoceonline.com (Longman Dictionary of Contemporary English).</w:t>
                  </w:r>
                </w:p>
                <w:p w14:paraId="38C1F859" w14:textId="77777777" w:rsidR="009C715C" w:rsidRPr="00786621" w:rsidRDefault="009C715C" w:rsidP="009C715C">
                  <w:pPr>
                    <w:jc w:val="both"/>
                    <w:rPr>
                      <w:rFonts w:ascii="Times New Roman" w:hAnsi="Times New Roman"/>
                      <w:sz w:val="28"/>
                      <w:szCs w:val="28"/>
                      <w:lang w:val="en-US" w:eastAsia="ru-RU"/>
                    </w:rPr>
                  </w:pPr>
                </w:p>
                <w:p w14:paraId="0C8FE7CE" w14:textId="77777777" w:rsidR="009C715C" w:rsidRPr="00786621" w:rsidRDefault="009C715C" w:rsidP="009C715C">
                  <w:pPr>
                    <w:jc w:val="both"/>
                    <w:rPr>
                      <w:rFonts w:ascii="Times New Roman" w:hAnsi="Times New Roman"/>
                      <w:sz w:val="28"/>
                      <w:szCs w:val="28"/>
                      <w:lang w:val="en-US" w:eastAsia="ru-RU"/>
                    </w:rPr>
                  </w:pPr>
                </w:p>
                <w:p w14:paraId="41004F19" w14:textId="77777777" w:rsidR="009C715C" w:rsidRPr="00786621" w:rsidRDefault="009C715C" w:rsidP="009C715C">
                  <w:pPr>
                    <w:jc w:val="both"/>
                    <w:rPr>
                      <w:rFonts w:ascii="Times New Roman" w:hAnsi="Times New Roman"/>
                      <w:sz w:val="28"/>
                      <w:szCs w:val="28"/>
                      <w:lang w:val="en-US" w:eastAsia="ru-RU"/>
                    </w:rPr>
                  </w:pPr>
                </w:p>
                <w:p w14:paraId="67C0C651" w14:textId="77777777" w:rsidR="009B0786" w:rsidRPr="00786621" w:rsidRDefault="009B0786" w:rsidP="009B0786">
                  <w:pPr>
                    <w:jc w:val="both"/>
                    <w:rPr>
                      <w:rFonts w:ascii="Times New Roman" w:hAnsi="Times New Roman"/>
                      <w:sz w:val="28"/>
                      <w:szCs w:val="28"/>
                      <w:lang w:val="en-US" w:eastAsia="ru-RU"/>
                    </w:rPr>
                  </w:pPr>
                </w:p>
                <w:p w14:paraId="29D6B04F" w14:textId="77777777" w:rsidR="009B0786" w:rsidRPr="00786621" w:rsidRDefault="009B0786" w:rsidP="009B0786">
                  <w:pPr>
                    <w:jc w:val="both"/>
                    <w:rPr>
                      <w:rFonts w:ascii="Times New Roman" w:hAnsi="Times New Roman"/>
                      <w:sz w:val="28"/>
                      <w:szCs w:val="28"/>
                      <w:lang w:val="en-US" w:eastAsia="ru-RU"/>
                    </w:rPr>
                  </w:pPr>
                  <w:r w:rsidRPr="00786621">
                    <w:rPr>
                      <w:rFonts w:ascii="Times New Roman" w:hAnsi="Times New Roman"/>
                      <w:sz w:val="28"/>
                      <w:szCs w:val="28"/>
                      <w:lang w:val="en-US" w:eastAsia="ru-RU"/>
                    </w:rPr>
                    <w:t xml:space="preserve"> </w:t>
                  </w:r>
                </w:p>
                <w:p w14:paraId="308D56CC" w14:textId="77777777" w:rsidR="009B0786" w:rsidRPr="00786621" w:rsidRDefault="009B0786" w:rsidP="009B0786">
                  <w:pPr>
                    <w:tabs>
                      <w:tab w:val="left" w:pos="0"/>
                      <w:tab w:val="left" w:pos="5280"/>
                    </w:tabs>
                    <w:spacing w:line="240" w:lineRule="auto"/>
                    <w:contextualSpacing/>
                    <w:jc w:val="both"/>
                    <w:rPr>
                      <w:rFonts w:ascii="Times New Roman" w:hAnsi="Times New Roman"/>
                      <w:sz w:val="28"/>
                      <w:szCs w:val="28"/>
                      <w:lang w:val="en-US"/>
                    </w:rPr>
                  </w:pPr>
                </w:p>
                <w:p w14:paraId="797E50C6" w14:textId="77777777" w:rsidR="009B0786" w:rsidRPr="00786621" w:rsidRDefault="009B0786" w:rsidP="009B0786">
                  <w:pPr>
                    <w:jc w:val="both"/>
                    <w:rPr>
                      <w:rFonts w:ascii="Times New Roman" w:hAnsi="Times New Roman"/>
                      <w:sz w:val="28"/>
                      <w:szCs w:val="28"/>
                      <w:lang w:val="en-US" w:eastAsia="ru-RU"/>
                    </w:rPr>
                  </w:pPr>
                </w:p>
                <w:p w14:paraId="7B04FA47" w14:textId="77777777" w:rsidR="009B0786" w:rsidRPr="00786621" w:rsidRDefault="009B0786" w:rsidP="009B0786">
                  <w:pPr>
                    <w:jc w:val="both"/>
                    <w:rPr>
                      <w:rFonts w:ascii="Times New Roman" w:hAnsi="Times New Roman"/>
                      <w:sz w:val="28"/>
                      <w:szCs w:val="28"/>
                      <w:lang w:val="en-US" w:eastAsia="ru-RU"/>
                    </w:rPr>
                  </w:pPr>
                </w:p>
                <w:p w14:paraId="568C698B" w14:textId="77777777" w:rsidR="009B0786" w:rsidRPr="00786621" w:rsidRDefault="009B0786" w:rsidP="009B0786">
                  <w:pPr>
                    <w:jc w:val="both"/>
                    <w:rPr>
                      <w:rFonts w:ascii="Times New Roman" w:hAnsi="Times New Roman"/>
                      <w:sz w:val="28"/>
                      <w:szCs w:val="28"/>
                      <w:lang w:val="en-US" w:eastAsia="ru-RU"/>
                    </w:rPr>
                  </w:pPr>
                </w:p>
                <w:p w14:paraId="1A939487" w14:textId="77777777" w:rsidR="009B0786" w:rsidRPr="00786621" w:rsidRDefault="009B0786" w:rsidP="009B0786">
                  <w:pPr>
                    <w:jc w:val="both"/>
                    <w:rPr>
                      <w:rFonts w:ascii="Times New Roman" w:hAnsi="Times New Roman"/>
                      <w:sz w:val="28"/>
                      <w:szCs w:val="28"/>
                      <w:lang w:val="en-US" w:eastAsia="ru-RU"/>
                    </w:rPr>
                  </w:pPr>
                </w:p>
                <w:p w14:paraId="6AA258D8" w14:textId="77777777" w:rsidR="009B0786" w:rsidRPr="00786621" w:rsidRDefault="009B0786" w:rsidP="009B0786">
                  <w:pPr>
                    <w:jc w:val="both"/>
                    <w:rPr>
                      <w:rFonts w:ascii="Times New Roman" w:hAnsi="Times New Roman"/>
                      <w:sz w:val="28"/>
                      <w:szCs w:val="28"/>
                      <w:lang w:val="en-US" w:eastAsia="ru-RU"/>
                    </w:rPr>
                  </w:pPr>
                </w:p>
                <w:p w14:paraId="6FFBD3EC" w14:textId="77777777" w:rsidR="009B0786" w:rsidRPr="00786621" w:rsidRDefault="009B0786" w:rsidP="009B0786">
                  <w:pPr>
                    <w:jc w:val="both"/>
                    <w:rPr>
                      <w:rFonts w:ascii="Times New Roman" w:hAnsi="Times New Roman"/>
                      <w:sz w:val="28"/>
                      <w:szCs w:val="28"/>
                      <w:lang w:val="en-US" w:eastAsia="ru-RU"/>
                    </w:rPr>
                  </w:pPr>
                </w:p>
                <w:p w14:paraId="30DCCCAD" w14:textId="77777777" w:rsidR="009B0786" w:rsidRPr="00786621" w:rsidRDefault="009B0786" w:rsidP="009B0786">
                  <w:pPr>
                    <w:jc w:val="both"/>
                    <w:rPr>
                      <w:rFonts w:ascii="Times New Roman" w:hAnsi="Times New Roman"/>
                      <w:sz w:val="28"/>
                      <w:szCs w:val="28"/>
                      <w:lang w:val="en-US" w:eastAsia="ru-RU"/>
                    </w:rPr>
                  </w:pPr>
                </w:p>
              </w:tc>
            </w:tr>
            <w:tr w:rsidR="009B0786" w:rsidRPr="007D61C1" w14:paraId="36AF6883" w14:textId="77777777" w:rsidTr="008C4D4E">
              <w:trPr>
                <w:trHeight w:val="622"/>
              </w:trPr>
              <w:tc>
                <w:tcPr>
                  <w:tcW w:w="9571" w:type="dxa"/>
                  <w:shd w:val="clear" w:color="auto" w:fill="auto"/>
                </w:tcPr>
                <w:p w14:paraId="54C529ED" w14:textId="77777777" w:rsidR="009B0786" w:rsidRPr="004010AC" w:rsidRDefault="009B0786" w:rsidP="009B0786">
                  <w:pPr>
                    <w:rPr>
                      <w:rFonts w:ascii="Times New Roman" w:hAnsi="Times New Roman"/>
                      <w:b/>
                      <w:sz w:val="28"/>
                      <w:szCs w:val="28"/>
                      <w:lang w:val="en-US" w:eastAsia="ru-RU"/>
                    </w:rPr>
                  </w:pPr>
                </w:p>
              </w:tc>
            </w:tr>
          </w:tbl>
          <w:p w14:paraId="1C0157D6" w14:textId="77777777" w:rsidR="001C6222" w:rsidRPr="004010AC" w:rsidRDefault="001C6222" w:rsidP="00431EEB">
            <w:pPr>
              <w:pStyle w:val="ac"/>
              <w:jc w:val="both"/>
              <w:rPr>
                <w:rFonts w:ascii="Times New Roman" w:hAnsi="Times New Roman"/>
                <w:b/>
                <w:sz w:val="28"/>
                <w:szCs w:val="28"/>
                <w:lang w:val="en-US"/>
              </w:rPr>
            </w:pPr>
          </w:p>
          <w:p w14:paraId="3691E7B2" w14:textId="77777777" w:rsidR="001C6222" w:rsidRPr="004010AC" w:rsidRDefault="001C6222" w:rsidP="00431EEB">
            <w:pPr>
              <w:pStyle w:val="1"/>
              <w:spacing w:before="0" w:after="0"/>
              <w:jc w:val="both"/>
              <w:rPr>
                <w:rFonts w:ascii="Times New Roman" w:eastAsia="Times New Roman" w:hAnsi="Times New Roman"/>
                <w:b w:val="0"/>
                <w:caps/>
                <w:sz w:val="28"/>
                <w:szCs w:val="28"/>
                <w:lang w:val="en-US"/>
              </w:rPr>
            </w:pPr>
          </w:p>
        </w:tc>
      </w:tr>
    </w:tbl>
    <w:p w14:paraId="526770CE" w14:textId="77777777" w:rsidR="006904D4" w:rsidRPr="004010AC" w:rsidRDefault="006904D4" w:rsidP="005F2159">
      <w:pPr>
        <w:spacing w:line="100" w:lineRule="atLeast"/>
        <w:rPr>
          <w:rFonts w:ascii="Times New Roman" w:hAnsi="Times New Roman"/>
          <w:color w:val="000000"/>
          <w:sz w:val="28"/>
          <w:szCs w:val="28"/>
          <w:lang w:val="en-US"/>
        </w:rPr>
      </w:pPr>
    </w:p>
    <w:sectPr w:rsidR="006904D4" w:rsidRPr="004010AC" w:rsidSect="007838F0">
      <w:footerReference w:type="default" r:id="rId7"/>
      <w:pgSz w:w="11906" w:h="16838"/>
      <w:pgMar w:top="568" w:right="851" w:bottom="851" w:left="1134" w:header="720" w:footer="720" w:gutter="0"/>
      <w:cols w:space="72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77784" w14:textId="77777777" w:rsidR="00F75249" w:rsidRDefault="00F75249" w:rsidP="007838F0">
      <w:pPr>
        <w:spacing w:after="0" w:line="240" w:lineRule="auto"/>
      </w:pPr>
      <w:r>
        <w:separator/>
      </w:r>
    </w:p>
  </w:endnote>
  <w:endnote w:type="continuationSeparator" w:id="0">
    <w:p w14:paraId="4F6CA6D5" w14:textId="77777777" w:rsidR="00F75249" w:rsidRDefault="00F75249" w:rsidP="0078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Yu Gothic Light">
    <w:altName w:val="MS PMincho"/>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07F4C" w14:textId="04A48211" w:rsidR="00431EEB" w:rsidRDefault="00431EEB">
    <w:pPr>
      <w:pStyle w:val="ab"/>
      <w:jc w:val="center"/>
    </w:pPr>
    <w:r>
      <w:fldChar w:fldCharType="begin"/>
    </w:r>
    <w:r>
      <w:instrText>PAGE   \* MERGEFORMAT</w:instrText>
    </w:r>
    <w:r>
      <w:fldChar w:fldCharType="separate"/>
    </w:r>
    <w:r w:rsidR="007D61C1">
      <w:rPr>
        <w:noProof/>
      </w:rPr>
      <w:t>2</w:t>
    </w:r>
    <w:r>
      <w:fldChar w:fldCharType="end"/>
    </w:r>
  </w:p>
  <w:p w14:paraId="7CBEED82" w14:textId="77777777" w:rsidR="00431EEB" w:rsidRDefault="00431EE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FC504" w14:textId="77777777" w:rsidR="00F75249" w:rsidRDefault="00F75249" w:rsidP="007838F0">
      <w:pPr>
        <w:spacing w:after="0" w:line="240" w:lineRule="auto"/>
      </w:pPr>
      <w:r>
        <w:separator/>
      </w:r>
    </w:p>
  </w:footnote>
  <w:footnote w:type="continuationSeparator" w:id="0">
    <w:p w14:paraId="09A5CB58" w14:textId="77777777" w:rsidR="00F75249" w:rsidRDefault="00F75249" w:rsidP="00783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0"/>
        </w:tabs>
        <w:ind w:left="1211" w:hanging="360"/>
      </w:pPr>
      <w:rPr>
        <w:rFonts w:cs="Times New Roman"/>
      </w:rPr>
    </w:lvl>
    <w:lvl w:ilvl="1">
      <w:start w:val="1"/>
      <w:numFmt w:val="lowerLetter"/>
      <w:lvlText w:val="%2."/>
      <w:lvlJc w:val="left"/>
      <w:pPr>
        <w:tabs>
          <w:tab w:val="num" w:pos="0"/>
        </w:tabs>
        <w:ind w:left="2356" w:hanging="360"/>
      </w:pPr>
      <w:rPr>
        <w:rFonts w:cs="Times New Roman"/>
      </w:rPr>
    </w:lvl>
    <w:lvl w:ilvl="2">
      <w:start w:val="1"/>
      <w:numFmt w:val="lowerRoman"/>
      <w:lvlText w:val="%2.%3."/>
      <w:lvlJc w:val="right"/>
      <w:pPr>
        <w:tabs>
          <w:tab w:val="num" w:pos="0"/>
        </w:tabs>
        <w:ind w:left="3076" w:hanging="180"/>
      </w:pPr>
      <w:rPr>
        <w:rFonts w:cs="Times New Roman"/>
      </w:rPr>
    </w:lvl>
    <w:lvl w:ilvl="3">
      <w:start w:val="1"/>
      <w:numFmt w:val="decimal"/>
      <w:lvlText w:val="%2.%3.%4."/>
      <w:lvlJc w:val="left"/>
      <w:pPr>
        <w:tabs>
          <w:tab w:val="num" w:pos="0"/>
        </w:tabs>
        <w:ind w:left="3796" w:hanging="360"/>
      </w:pPr>
      <w:rPr>
        <w:rFonts w:cs="Times New Roman"/>
      </w:rPr>
    </w:lvl>
    <w:lvl w:ilvl="4">
      <w:start w:val="1"/>
      <w:numFmt w:val="lowerLetter"/>
      <w:lvlText w:val="%2.%3.%4.%5."/>
      <w:lvlJc w:val="left"/>
      <w:pPr>
        <w:tabs>
          <w:tab w:val="num" w:pos="0"/>
        </w:tabs>
        <w:ind w:left="4516" w:hanging="360"/>
      </w:pPr>
      <w:rPr>
        <w:rFonts w:cs="Times New Roman"/>
      </w:rPr>
    </w:lvl>
    <w:lvl w:ilvl="5">
      <w:start w:val="1"/>
      <w:numFmt w:val="lowerRoman"/>
      <w:lvlText w:val="%2.%3.%4.%5.%6."/>
      <w:lvlJc w:val="right"/>
      <w:pPr>
        <w:tabs>
          <w:tab w:val="num" w:pos="0"/>
        </w:tabs>
        <w:ind w:left="5236" w:hanging="180"/>
      </w:pPr>
      <w:rPr>
        <w:rFonts w:cs="Times New Roman"/>
      </w:rPr>
    </w:lvl>
    <w:lvl w:ilvl="6">
      <w:start w:val="1"/>
      <w:numFmt w:val="decimal"/>
      <w:lvlText w:val="%2.%3.%4.%5.%6.%7."/>
      <w:lvlJc w:val="left"/>
      <w:pPr>
        <w:tabs>
          <w:tab w:val="num" w:pos="0"/>
        </w:tabs>
        <w:ind w:left="5956" w:hanging="360"/>
      </w:pPr>
      <w:rPr>
        <w:rFonts w:cs="Times New Roman"/>
      </w:rPr>
    </w:lvl>
    <w:lvl w:ilvl="7">
      <w:start w:val="1"/>
      <w:numFmt w:val="lowerLetter"/>
      <w:lvlText w:val="%2.%3.%4.%5.%6.%7.%8."/>
      <w:lvlJc w:val="left"/>
      <w:pPr>
        <w:tabs>
          <w:tab w:val="num" w:pos="0"/>
        </w:tabs>
        <w:ind w:left="6676" w:hanging="360"/>
      </w:pPr>
      <w:rPr>
        <w:rFonts w:cs="Times New Roman"/>
      </w:rPr>
    </w:lvl>
    <w:lvl w:ilvl="8">
      <w:start w:val="1"/>
      <w:numFmt w:val="lowerRoman"/>
      <w:lvlText w:val="%2.%3.%4.%5.%6.%7.%8.%9."/>
      <w:lvlJc w:val="right"/>
      <w:pPr>
        <w:tabs>
          <w:tab w:val="num" w:pos="0"/>
        </w:tabs>
        <w:ind w:left="7396" w:hanging="180"/>
      </w:pPr>
      <w:rPr>
        <w:rFonts w:cs="Times New Roman"/>
      </w:r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15:restartNumberingAfterBreak="0">
    <w:nsid w:val="00000004"/>
    <w:multiLevelType w:val="multilevel"/>
    <w:tmpl w:val="00000004"/>
    <w:name w:val="WW8Num14"/>
    <w:lvl w:ilvl="0">
      <w:start w:val="1"/>
      <w:numFmt w:val="bullet"/>
      <w:lvlText w:val="-"/>
      <w:lvlJc w:val="left"/>
      <w:pPr>
        <w:tabs>
          <w:tab w:val="num" w:pos="0"/>
        </w:tabs>
        <w:ind w:left="0" w:firstLine="0"/>
      </w:pPr>
      <w:rPr>
        <w:rFonts w:ascii="Times New Roman" w:hAnsi="Times New Roman" w:cs="Times New Roman" w:hint="default"/>
      </w:rPr>
    </w:lvl>
    <w:lvl w:ilvl="1">
      <w:start w:val="1"/>
      <w:numFmt w:val="bullet"/>
      <w:lvlText w:val="-"/>
      <w:lvlJc w:val="left"/>
      <w:pPr>
        <w:tabs>
          <w:tab w:val="num" w:pos="708"/>
        </w:tabs>
        <w:ind w:left="0" w:firstLine="0"/>
      </w:pPr>
      <w:rPr>
        <w:rFonts w:ascii="Times New Roman" w:hAnsi="Times New Roman" w:cs="Times New Roman" w:hint="default"/>
        <w:b/>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0000005"/>
    <w:multiLevelType w:val="multilevel"/>
    <w:tmpl w:val="00000005"/>
    <w:lvl w:ilvl="0">
      <w:start w:val="1"/>
      <w:numFmt w:val="bullet"/>
      <w:lvlText w:val=""/>
      <w:lvlJc w:val="left"/>
      <w:pPr>
        <w:tabs>
          <w:tab w:val="num" w:pos="790"/>
        </w:tabs>
        <w:ind w:left="790" w:hanging="360"/>
      </w:pPr>
      <w:rPr>
        <w:rFonts w:ascii="Symbol" w:hAnsi="Symbol" w:cs="OpenSymbol"/>
      </w:rPr>
    </w:lvl>
    <w:lvl w:ilvl="1">
      <w:start w:val="1"/>
      <w:numFmt w:val="bullet"/>
      <w:lvlText w:val="◦"/>
      <w:lvlJc w:val="left"/>
      <w:pPr>
        <w:tabs>
          <w:tab w:val="num" w:pos="1150"/>
        </w:tabs>
        <w:ind w:left="1150" w:hanging="360"/>
      </w:pPr>
      <w:rPr>
        <w:rFonts w:ascii="OpenSymbol" w:hAnsi="OpenSymbol" w:cs="OpenSymbol"/>
      </w:rPr>
    </w:lvl>
    <w:lvl w:ilvl="2">
      <w:start w:val="1"/>
      <w:numFmt w:val="bullet"/>
      <w:lvlText w:val="▪"/>
      <w:lvlJc w:val="left"/>
      <w:pPr>
        <w:tabs>
          <w:tab w:val="num" w:pos="1510"/>
        </w:tabs>
        <w:ind w:left="1510" w:hanging="360"/>
      </w:pPr>
      <w:rPr>
        <w:rFonts w:ascii="OpenSymbol" w:hAnsi="OpenSymbol" w:cs="OpenSymbol"/>
      </w:rPr>
    </w:lvl>
    <w:lvl w:ilvl="3">
      <w:start w:val="1"/>
      <w:numFmt w:val="bullet"/>
      <w:lvlText w:val=""/>
      <w:lvlJc w:val="left"/>
      <w:pPr>
        <w:tabs>
          <w:tab w:val="num" w:pos="1870"/>
        </w:tabs>
        <w:ind w:left="1870" w:hanging="360"/>
      </w:pPr>
      <w:rPr>
        <w:rFonts w:ascii="Symbol" w:hAnsi="Symbol" w:cs="OpenSymbol"/>
      </w:rPr>
    </w:lvl>
    <w:lvl w:ilvl="4">
      <w:start w:val="1"/>
      <w:numFmt w:val="bullet"/>
      <w:lvlText w:val="◦"/>
      <w:lvlJc w:val="left"/>
      <w:pPr>
        <w:tabs>
          <w:tab w:val="num" w:pos="2230"/>
        </w:tabs>
        <w:ind w:left="2230" w:hanging="360"/>
      </w:pPr>
      <w:rPr>
        <w:rFonts w:ascii="OpenSymbol" w:hAnsi="OpenSymbol" w:cs="OpenSymbol"/>
      </w:rPr>
    </w:lvl>
    <w:lvl w:ilvl="5">
      <w:start w:val="1"/>
      <w:numFmt w:val="bullet"/>
      <w:lvlText w:val="▪"/>
      <w:lvlJc w:val="left"/>
      <w:pPr>
        <w:tabs>
          <w:tab w:val="num" w:pos="2590"/>
        </w:tabs>
        <w:ind w:left="2590" w:hanging="360"/>
      </w:pPr>
      <w:rPr>
        <w:rFonts w:ascii="OpenSymbol" w:hAnsi="OpenSymbol" w:cs="OpenSymbol"/>
      </w:rPr>
    </w:lvl>
    <w:lvl w:ilvl="6">
      <w:start w:val="1"/>
      <w:numFmt w:val="bullet"/>
      <w:lvlText w:val=""/>
      <w:lvlJc w:val="left"/>
      <w:pPr>
        <w:tabs>
          <w:tab w:val="num" w:pos="2950"/>
        </w:tabs>
        <w:ind w:left="2950" w:hanging="360"/>
      </w:pPr>
      <w:rPr>
        <w:rFonts w:ascii="Symbol" w:hAnsi="Symbol" w:cs="OpenSymbol"/>
      </w:rPr>
    </w:lvl>
    <w:lvl w:ilvl="7">
      <w:start w:val="1"/>
      <w:numFmt w:val="bullet"/>
      <w:lvlText w:val="◦"/>
      <w:lvlJc w:val="left"/>
      <w:pPr>
        <w:tabs>
          <w:tab w:val="num" w:pos="3310"/>
        </w:tabs>
        <w:ind w:left="3310" w:hanging="360"/>
      </w:pPr>
      <w:rPr>
        <w:rFonts w:ascii="OpenSymbol" w:hAnsi="OpenSymbol" w:cs="OpenSymbol"/>
      </w:rPr>
    </w:lvl>
    <w:lvl w:ilvl="8">
      <w:start w:val="1"/>
      <w:numFmt w:val="bullet"/>
      <w:lvlText w:val="▪"/>
      <w:lvlJc w:val="left"/>
      <w:pPr>
        <w:tabs>
          <w:tab w:val="num" w:pos="3670"/>
        </w:tabs>
        <w:ind w:left="367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85F64C0"/>
    <w:multiLevelType w:val="hybridMultilevel"/>
    <w:tmpl w:val="32EE2F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67C4567"/>
    <w:multiLevelType w:val="hybridMultilevel"/>
    <w:tmpl w:val="9688493E"/>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9517F9B"/>
    <w:multiLevelType w:val="hybridMultilevel"/>
    <w:tmpl w:val="D3EED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1E4613"/>
    <w:multiLevelType w:val="hybridMultilevel"/>
    <w:tmpl w:val="A2A62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754C31"/>
    <w:multiLevelType w:val="hybridMultilevel"/>
    <w:tmpl w:val="BCAE0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3E69A1"/>
    <w:multiLevelType w:val="hybridMultilevel"/>
    <w:tmpl w:val="2A58F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545F4"/>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7346B"/>
    <w:multiLevelType w:val="hybridMultilevel"/>
    <w:tmpl w:val="30BE39E0"/>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00F797B"/>
    <w:multiLevelType w:val="hybridMultilevel"/>
    <w:tmpl w:val="356E2C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D73F3A"/>
    <w:multiLevelType w:val="hybridMultilevel"/>
    <w:tmpl w:val="F0F20B74"/>
    <w:lvl w:ilvl="0" w:tplc="AE649F3E">
      <w:start w:val="1"/>
      <w:numFmt w:val="bullet"/>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15:restartNumberingAfterBreak="0">
    <w:nsid w:val="3A5A57C7"/>
    <w:multiLevelType w:val="multilevel"/>
    <w:tmpl w:val="77DA625C"/>
    <w:styleLink w:val="WWNum3"/>
    <w:lvl w:ilvl="0">
      <w:numFmt w:val="bullet"/>
      <w:lvlText w:val=""/>
      <w:lvlJc w:val="left"/>
      <w:pPr>
        <w:ind w:left="360" w:hanging="360"/>
      </w:pPr>
      <w:rPr>
        <w:rFonts w:ascii="Symbol" w:hAnsi="Symbol"/>
      </w:rPr>
    </w:lvl>
    <w:lvl w:ilvl="1">
      <w:numFmt w:val="bullet"/>
      <w:lvlText w:val=""/>
      <w:lvlJc w:val="left"/>
      <w:pPr>
        <w:ind w:left="720" w:hanging="360"/>
      </w:pPr>
      <w:rPr>
        <w:rFonts w:ascii="Symbol" w:hAnsi="Symbol"/>
      </w:rPr>
    </w:lvl>
    <w:lvl w:ilvl="2">
      <w:numFmt w:val="bullet"/>
      <w:lvlText w:val=""/>
      <w:lvlJc w:val="left"/>
      <w:pPr>
        <w:ind w:left="1080" w:hanging="360"/>
      </w:pPr>
      <w:rPr>
        <w:rFonts w:ascii="Symbol" w:hAnsi="Symbol"/>
      </w:rPr>
    </w:lvl>
    <w:lvl w:ilvl="3">
      <w:numFmt w:val="bullet"/>
      <w:lvlText w:val=""/>
      <w:lvlJc w:val="left"/>
      <w:pPr>
        <w:ind w:left="1440" w:hanging="360"/>
      </w:pPr>
      <w:rPr>
        <w:rFonts w:ascii="Symbol" w:hAnsi="Symbol"/>
      </w:rPr>
    </w:lvl>
    <w:lvl w:ilvl="4">
      <w:numFmt w:val="bullet"/>
      <w:lvlText w:val=""/>
      <w:lvlJc w:val="left"/>
      <w:pPr>
        <w:ind w:left="1800" w:hanging="360"/>
      </w:pPr>
      <w:rPr>
        <w:rFonts w:ascii="Symbol" w:hAnsi="Symbol"/>
      </w:rPr>
    </w:lvl>
    <w:lvl w:ilvl="5">
      <w:numFmt w:val="bullet"/>
      <w:lvlText w:val=""/>
      <w:lvlJc w:val="left"/>
      <w:pPr>
        <w:ind w:left="2160" w:hanging="360"/>
      </w:pPr>
      <w:rPr>
        <w:rFonts w:ascii="Symbol" w:hAnsi="Symbol"/>
      </w:rPr>
    </w:lvl>
    <w:lvl w:ilvl="6">
      <w:numFmt w:val="bullet"/>
      <w:lvlText w:val=""/>
      <w:lvlJc w:val="left"/>
      <w:pPr>
        <w:ind w:left="2520" w:hanging="360"/>
      </w:pPr>
      <w:rPr>
        <w:rFonts w:ascii="Symbol" w:hAnsi="Symbol"/>
      </w:rPr>
    </w:lvl>
    <w:lvl w:ilvl="7">
      <w:numFmt w:val="bullet"/>
      <w:lvlText w:val=""/>
      <w:lvlJc w:val="left"/>
      <w:pPr>
        <w:ind w:left="2880" w:hanging="360"/>
      </w:pPr>
      <w:rPr>
        <w:rFonts w:ascii="Symbol" w:hAnsi="Symbol"/>
      </w:rPr>
    </w:lvl>
    <w:lvl w:ilvl="8">
      <w:numFmt w:val="bullet"/>
      <w:lvlText w:val=""/>
      <w:lvlJc w:val="left"/>
      <w:pPr>
        <w:ind w:left="3240" w:hanging="360"/>
      </w:pPr>
      <w:rPr>
        <w:rFonts w:ascii="Symbol" w:hAnsi="Symbol"/>
      </w:rPr>
    </w:lvl>
  </w:abstractNum>
  <w:abstractNum w:abstractNumId="18" w15:restartNumberingAfterBreak="0">
    <w:nsid w:val="3D8C6580"/>
    <w:multiLevelType w:val="hybridMultilevel"/>
    <w:tmpl w:val="4C5CD84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31B19A0"/>
    <w:multiLevelType w:val="hybridMultilevel"/>
    <w:tmpl w:val="841E1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E9241C8"/>
    <w:multiLevelType w:val="hybridMultilevel"/>
    <w:tmpl w:val="98629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590001"/>
    <w:multiLevelType w:val="hybridMultilevel"/>
    <w:tmpl w:val="2FD2FF02"/>
    <w:lvl w:ilvl="0" w:tplc="E0E8CF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6B13365"/>
    <w:multiLevelType w:val="hybridMultilevel"/>
    <w:tmpl w:val="3B7681C6"/>
    <w:lvl w:ilvl="0" w:tplc="04190001">
      <w:start w:val="1"/>
      <w:numFmt w:val="bullet"/>
      <w:lvlText w:val=""/>
      <w:lvlJc w:val="left"/>
      <w:pPr>
        <w:tabs>
          <w:tab w:val="num" w:pos="1572"/>
        </w:tabs>
        <w:ind w:left="1572" w:hanging="360"/>
      </w:pPr>
      <w:rPr>
        <w:rFonts w:ascii="Symbol" w:hAnsi="Symbol" w:cs="Symbol" w:hint="default"/>
      </w:rPr>
    </w:lvl>
    <w:lvl w:ilvl="1" w:tplc="04190003">
      <w:start w:val="1"/>
      <w:numFmt w:val="bullet"/>
      <w:lvlText w:val="o"/>
      <w:lvlJc w:val="left"/>
      <w:pPr>
        <w:ind w:left="2292" w:hanging="360"/>
      </w:pPr>
      <w:rPr>
        <w:rFonts w:ascii="Courier New" w:hAnsi="Courier New" w:cs="Courier New" w:hint="default"/>
      </w:rPr>
    </w:lvl>
    <w:lvl w:ilvl="2" w:tplc="04190005">
      <w:start w:val="1"/>
      <w:numFmt w:val="bullet"/>
      <w:lvlText w:val=""/>
      <w:lvlJc w:val="left"/>
      <w:pPr>
        <w:ind w:left="3012" w:hanging="360"/>
      </w:pPr>
      <w:rPr>
        <w:rFonts w:ascii="Wingdings" w:hAnsi="Wingdings" w:cs="Wingdings" w:hint="default"/>
      </w:rPr>
    </w:lvl>
    <w:lvl w:ilvl="3" w:tplc="04190001">
      <w:start w:val="1"/>
      <w:numFmt w:val="bullet"/>
      <w:lvlText w:val=""/>
      <w:lvlJc w:val="left"/>
      <w:pPr>
        <w:ind w:left="3732" w:hanging="360"/>
      </w:pPr>
      <w:rPr>
        <w:rFonts w:ascii="Symbol" w:hAnsi="Symbol" w:cs="Symbol" w:hint="default"/>
      </w:rPr>
    </w:lvl>
    <w:lvl w:ilvl="4" w:tplc="04190003">
      <w:start w:val="1"/>
      <w:numFmt w:val="bullet"/>
      <w:lvlText w:val="o"/>
      <w:lvlJc w:val="left"/>
      <w:pPr>
        <w:ind w:left="4452" w:hanging="360"/>
      </w:pPr>
      <w:rPr>
        <w:rFonts w:ascii="Courier New" w:hAnsi="Courier New" w:cs="Courier New" w:hint="default"/>
      </w:rPr>
    </w:lvl>
    <w:lvl w:ilvl="5" w:tplc="04190005">
      <w:start w:val="1"/>
      <w:numFmt w:val="bullet"/>
      <w:lvlText w:val=""/>
      <w:lvlJc w:val="left"/>
      <w:pPr>
        <w:ind w:left="5172" w:hanging="360"/>
      </w:pPr>
      <w:rPr>
        <w:rFonts w:ascii="Wingdings" w:hAnsi="Wingdings" w:cs="Wingdings" w:hint="default"/>
      </w:rPr>
    </w:lvl>
    <w:lvl w:ilvl="6" w:tplc="04190001">
      <w:start w:val="1"/>
      <w:numFmt w:val="bullet"/>
      <w:lvlText w:val=""/>
      <w:lvlJc w:val="left"/>
      <w:pPr>
        <w:ind w:left="5892" w:hanging="360"/>
      </w:pPr>
      <w:rPr>
        <w:rFonts w:ascii="Symbol" w:hAnsi="Symbol" w:cs="Symbol" w:hint="default"/>
      </w:rPr>
    </w:lvl>
    <w:lvl w:ilvl="7" w:tplc="04190003">
      <w:start w:val="1"/>
      <w:numFmt w:val="bullet"/>
      <w:lvlText w:val="o"/>
      <w:lvlJc w:val="left"/>
      <w:pPr>
        <w:ind w:left="6612" w:hanging="360"/>
      </w:pPr>
      <w:rPr>
        <w:rFonts w:ascii="Courier New" w:hAnsi="Courier New" w:cs="Courier New" w:hint="default"/>
      </w:rPr>
    </w:lvl>
    <w:lvl w:ilvl="8" w:tplc="04190005">
      <w:start w:val="1"/>
      <w:numFmt w:val="bullet"/>
      <w:lvlText w:val=""/>
      <w:lvlJc w:val="left"/>
      <w:pPr>
        <w:ind w:left="7332" w:hanging="360"/>
      </w:pPr>
      <w:rPr>
        <w:rFonts w:ascii="Wingdings" w:hAnsi="Wingdings" w:cs="Wingdings" w:hint="default"/>
      </w:rPr>
    </w:lvl>
  </w:abstractNum>
  <w:abstractNum w:abstractNumId="25" w15:restartNumberingAfterBreak="0">
    <w:nsid w:val="7A206CA7"/>
    <w:multiLevelType w:val="hybridMultilevel"/>
    <w:tmpl w:val="2D0EC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9"/>
  </w:num>
  <w:num w:numId="9">
    <w:abstractNumId w:val="13"/>
  </w:num>
  <w:num w:numId="10">
    <w:abstractNumId w:val="24"/>
  </w:num>
  <w:num w:numId="11">
    <w:abstractNumId w:val="7"/>
  </w:num>
  <w:num w:numId="12">
    <w:abstractNumId w:val="21"/>
  </w:num>
  <w:num w:numId="13">
    <w:abstractNumId w:val="8"/>
  </w:num>
  <w:num w:numId="14">
    <w:abstractNumId w:val="14"/>
  </w:num>
  <w:num w:numId="15">
    <w:abstractNumId w:val="23"/>
  </w:num>
  <w:num w:numId="16">
    <w:abstractNumId w:val="17"/>
  </w:num>
  <w:num w:numId="17">
    <w:abstractNumId w:val="17"/>
  </w:num>
  <w:num w:numId="18">
    <w:abstractNumId w:val="18"/>
  </w:num>
  <w:num w:numId="19">
    <w:abstractNumId w:val="25"/>
  </w:num>
  <w:num w:numId="20">
    <w:abstractNumId w:val="10"/>
  </w:num>
  <w:num w:numId="21">
    <w:abstractNumId w:val="16"/>
  </w:num>
  <w:num w:numId="22">
    <w:abstractNumId w:val="22"/>
  </w:num>
  <w:num w:numId="23">
    <w:abstractNumId w:val="20"/>
  </w:num>
  <w:num w:numId="24">
    <w:abstractNumId w:val="15"/>
  </w:num>
  <w:num w:numId="25">
    <w:abstractNumId w:val="9"/>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BA8"/>
    <w:rsid w:val="00014F56"/>
    <w:rsid w:val="000439D1"/>
    <w:rsid w:val="0006181E"/>
    <w:rsid w:val="000B352D"/>
    <w:rsid w:val="000C3982"/>
    <w:rsid w:val="000F583D"/>
    <w:rsid w:val="00102369"/>
    <w:rsid w:val="001A4D17"/>
    <w:rsid w:val="001C6222"/>
    <w:rsid w:val="001C6C40"/>
    <w:rsid w:val="001F667E"/>
    <w:rsid w:val="00271146"/>
    <w:rsid w:val="002873E5"/>
    <w:rsid w:val="002A2864"/>
    <w:rsid w:val="002B4712"/>
    <w:rsid w:val="002E0B2D"/>
    <w:rsid w:val="00307669"/>
    <w:rsid w:val="003168E5"/>
    <w:rsid w:val="00325C93"/>
    <w:rsid w:val="00354B24"/>
    <w:rsid w:val="00392230"/>
    <w:rsid w:val="003A6068"/>
    <w:rsid w:val="003B6F1C"/>
    <w:rsid w:val="003D05C1"/>
    <w:rsid w:val="004010AC"/>
    <w:rsid w:val="00424D1C"/>
    <w:rsid w:val="00424E59"/>
    <w:rsid w:val="00431EEB"/>
    <w:rsid w:val="00435B95"/>
    <w:rsid w:val="00464760"/>
    <w:rsid w:val="00472957"/>
    <w:rsid w:val="004800D1"/>
    <w:rsid w:val="004A6031"/>
    <w:rsid w:val="004E442B"/>
    <w:rsid w:val="004F0742"/>
    <w:rsid w:val="004F0CCA"/>
    <w:rsid w:val="00502D79"/>
    <w:rsid w:val="00507F97"/>
    <w:rsid w:val="005118D9"/>
    <w:rsid w:val="005149C8"/>
    <w:rsid w:val="00515027"/>
    <w:rsid w:val="0051555E"/>
    <w:rsid w:val="005327F2"/>
    <w:rsid w:val="00537FDA"/>
    <w:rsid w:val="00542C52"/>
    <w:rsid w:val="005476D5"/>
    <w:rsid w:val="00551316"/>
    <w:rsid w:val="00582D58"/>
    <w:rsid w:val="005A04B0"/>
    <w:rsid w:val="005B2673"/>
    <w:rsid w:val="005B3E4D"/>
    <w:rsid w:val="005B6F3C"/>
    <w:rsid w:val="005C7CC5"/>
    <w:rsid w:val="005D75E2"/>
    <w:rsid w:val="005E2441"/>
    <w:rsid w:val="005F2159"/>
    <w:rsid w:val="00613408"/>
    <w:rsid w:val="00620CA2"/>
    <w:rsid w:val="00675BF3"/>
    <w:rsid w:val="006823FF"/>
    <w:rsid w:val="00684E4C"/>
    <w:rsid w:val="006904D4"/>
    <w:rsid w:val="006A4ED7"/>
    <w:rsid w:val="006C6B4A"/>
    <w:rsid w:val="006E19A7"/>
    <w:rsid w:val="006E2473"/>
    <w:rsid w:val="006E2F5B"/>
    <w:rsid w:val="0071063A"/>
    <w:rsid w:val="0074788B"/>
    <w:rsid w:val="007562AE"/>
    <w:rsid w:val="007838F0"/>
    <w:rsid w:val="00786621"/>
    <w:rsid w:val="00794350"/>
    <w:rsid w:val="00796402"/>
    <w:rsid w:val="007D61C1"/>
    <w:rsid w:val="007F0951"/>
    <w:rsid w:val="008752CD"/>
    <w:rsid w:val="00875EC3"/>
    <w:rsid w:val="00883B4E"/>
    <w:rsid w:val="00892BA8"/>
    <w:rsid w:val="008C4D4E"/>
    <w:rsid w:val="008E0604"/>
    <w:rsid w:val="008E2A54"/>
    <w:rsid w:val="00927A4C"/>
    <w:rsid w:val="00955003"/>
    <w:rsid w:val="00956437"/>
    <w:rsid w:val="009A5C20"/>
    <w:rsid w:val="009A5CDC"/>
    <w:rsid w:val="009B0786"/>
    <w:rsid w:val="009B47BD"/>
    <w:rsid w:val="009C715C"/>
    <w:rsid w:val="009D37BE"/>
    <w:rsid w:val="009E449F"/>
    <w:rsid w:val="00AA3879"/>
    <w:rsid w:val="00AF121D"/>
    <w:rsid w:val="00AF2C22"/>
    <w:rsid w:val="00B30F74"/>
    <w:rsid w:val="00B50C8A"/>
    <w:rsid w:val="00B64F21"/>
    <w:rsid w:val="00BF3A26"/>
    <w:rsid w:val="00C00D93"/>
    <w:rsid w:val="00C21AA3"/>
    <w:rsid w:val="00C7045A"/>
    <w:rsid w:val="00C715E5"/>
    <w:rsid w:val="00C80E6A"/>
    <w:rsid w:val="00D10017"/>
    <w:rsid w:val="00D214CB"/>
    <w:rsid w:val="00D22C56"/>
    <w:rsid w:val="00D303B3"/>
    <w:rsid w:val="00D36206"/>
    <w:rsid w:val="00D45293"/>
    <w:rsid w:val="00D457D5"/>
    <w:rsid w:val="00DC36B7"/>
    <w:rsid w:val="00DE5EC1"/>
    <w:rsid w:val="00E07605"/>
    <w:rsid w:val="00E362DD"/>
    <w:rsid w:val="00E51FCC"/>
    <w:rsid w:val="00EA495E"/>
    <w:rsid w:val="00EB2ACB"/>
    <w:rsid w:val="00EB39D0"/>
    <w:rsid w:val="00EC3287"/>
    <w:rsid w:val="00EC55ED"/>
    <w:rsid w:val="00EE0C08"/>
    <w:rsid w:val="00F04B86"/>
    <w:rsid w:val="00F664DD"/>
    <w:rsid w:val="00F67E97"/>
    <w:rsid w:val="00F72BC5"/>
    <w:rsid w:val="00F75249"/>
    <w:rsid w:val="00FD02B3"/>
    <w:rsid w:val="00FD5ED4"/>
    <w:rsid w:val="00FD790C"/>
    <w:rsid w:val="00FF6888"/>
    <w:rsid w:val="14B43C20"/>
    <w:rsid w:val="4C13EA0A"/>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AA43777"/>
  <w15:docId w15:val="{0C2DB890-42C9-43FD-94A3-5549F8F2C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kern w:val="1"/>
      <w:sz w:val="22"/>
      <w:szCs w:val="22"/>
      <w:lang w:eastAsia="ar-SA"/>
    </w:rPr>
  </w:style>
  <w:style w:type="paragraph" w:styleId="1">
    <w:name w:val="heading 1"/>
    <w:basedOn w:val="a"/>
    <w:next w:val="a"/>
    <w:link w:val="10"/>
    <w:qFormat/>
    <w:rsid w:val="00D36206"/>
    <w:pPr>
      <w:keepNext/>
      <w:suppressAutoHyphens w:val="0"/>
      <w:spacing w:before="240" w:after="60" w:line="240" w:lineRule="auto"/>
      <w:outlineLvl w:val="0"/>
    </w:pPr>
    <w:rPr>
      <w:rFonts w:ascii="Cambria" w:hAnsi="Cambria"/>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efaultParagraphFont0">
    <w:name w:val="Default Paragraph Font0"/>
  </w:style>
  <w:style w:type="character" w:customStyle="1" w:styleId="a3">
    <w:name w:val="Верхний колонтитул Знак"/>
    <w:uiPriority w:val="99"/>
    <w:rPr>
      <w:rFonts w:cs="Times New Roman"/>
    </w:rPr>
  </w:style>
  <w:style w:type="character" w:customStyle="1" w:styleId="a4">
    <w:name w:val="Нижний колонтитул Знак"/>
    <w:uiPriority w:val="99"/>
    <w:rPr>
      <w:rFonts w:cs="Times New Roman"/>
    </w:rPr>
  </w:style>
  <w:style w:type="character" w:customStyle="1" w:styleId="apple-converted-space">
    <w:name w:val="apple-converted-space"/>
    <w:rPr>
      <w:rFonts w:cs="Times New Roman"/>
    </w:rPr>
  </w:style>
  <w:style w:type="character" w:customStyle="1" w:styleId="submenu-table">
    <w:name w:val="submenu-table"/>
    <w:rPr>
      <w:rFonts w:cs="Times New Roman"/>
    </w:rPr>
  </w:style>
  <w:style w:type="character" w:customStyle="1" w:styleId="ListLabel1">
    <w:name w:val="ListLabel 1"/>
    <w:rPr>
      <w:rFonts w:cs="Times New Roman"/>
    </w:rPr>
  </w:style>
  <w:style w:type="character" w:customStyle="1" w:styleId="a5">
    <w:name w:val="Символ нумерации"/>
  </w:style>
  <w:style w:type="character" w:customStyle="1" w:styleId="WW8Num14z0">
    <w:name w:val="WW8Num14z0"/>
    <w:rPr>
      <w:rFonts w:ascii="Times New Roman" w:hAnsi="Times New Roman" w:cs="Times New Roman" w:hint="default"/>
    </w:rPr>
  </w:style>
  <w:style w:type="character" w:customStyle="1" w:styleId="WW8Num14z1">
    <w:name w:val="WW8Num14z1"/>
    <w:rPr>
      <w:rFonts w:ascii="Times New Roman" w:hAnsi="Times New Roman" w:cs="Times New Roman" w:hint="default"/>
      <w:b/>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a6">
    <w:name w:val="Маркеры списка"/>
    <w:rPr>
      <w:rFonts w:ascii="OpenSymbol" w:eastAsia="OpenSymbol" w:hAnsi="OpenSymbol" w:cs="OpenSymbol"/>
    </w:rPr>
  </w:style>
  <w:style w:type="paragraph" w:styleId="a7">
    <w:name w:val="Title"/>
    <w:basedOn w:val="a"/>
    <w:next w:val="a8"/>
    <w:pPr>
      <w:keepNext/>
      <w:spacing w:before="240" w:after="120"/>
    </w:pPr>
    <w:rPr>
      <w:rFonts w:ascii="Arial" w:eastAsia="Microsoft YaHei" w:hAnsi="Arial" w:cs="Mangal"/>
      <w:sz w:val="28"/>
      <w:szCs w:val="28"/>
    </w:rPr>
  </w:style>
  <w:style w:type="paragraph" w:styleId="a8">
    <w:name w:val="Body Text"/>
    <w:basedOn w:val="a"/>
    <w:pPr>
      <w:spacing w:after="120"/>
    </w:pPr>
  </w:style>
  <w:style w:type="paragraph" w:styleId="a9">
    <w:name w:val="List"/>
    <w:basedOn w:val="a8"/>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Абзац списка1"/>
    <w:basedOn w:val="a"/>
    <w:uiPriority w:val="99"/>
    <w:qFormat/>
    <w:pPr>
      <w:ind w:left="720"/>
    </w:pPr>
  </w:style>
  <w:style w:type="paragraph" w:styleId="aa">
    <w:name w:val="header"/>
    <w:basedOn w:val="a"/>
    <w:uiPriority w:val="99"/>
    <w:pPr>
      <w:suppressLineNumbers/>
      <w:tabs>
        <w:tab w:val="center" w:pos="4677"/>
        <w:tab w:val="right" w:pos="9355"/>
      </w:tabs>
      <w:spacing w:after="0" w:line="100" w:lineRule="atLeast"/>
    </w:pPr>
  </w:style>
  <w:style w:type="paragraph" w:styleId="ab">
    <w:name w:val="footer"/>
    <w:basedOn w:val="a"/>
    <w:uiPriority w:val="99"/>
    <w:pPr>
      <w:suppressLineNumbers/>
      <w:tabs>
        <w:tab w:val="center" w:pos="4677"/>
        <w:tab w:val="right" w:pos="9355"/>
      </w:tabs>
      <w:spacing w:after="0" w:line="100" w:lineRule="atLeast"/>
    </w:pPr>
  </w:style>
  <w:style w:type="paragraph" w:customStyle="1" w:styleId="21">
    <w:name w:val="Основной текст 21"/>
    <w:basedOn w:val="a"/>
    <w:pPr>
      <w:spacing w:after="120" w:line="480" w:lineRule="auto"/>
    </w:pPr>
    <w:rPr>
      <w:rFonts w:ascii="Times New Roman" w:eastAsia="Times New Roman" w:hAnsi="Times New Roman"/>
      <w:sz w:val="24"/>
      <w:szCs w:val="24"/>
    </w:rPr>
  </w:style>
  <w:style w:type="character" w:customStyle="1" w:styleId="FontStyle11">
    <w:name w:val="Font Style11"/>
    <w:rsid w:val="005E2441"/>
    <w:rPr>
      <w:rFonts w:ascii="Times New Roman" w:hAnsi="Times New Roman" w:cs="Times New Roman"/>
      <w:sz w:val="26"/>
      <w:szCs w:val="26"/>
    </w:rPr>
  </w:style>
  <w:style w:type="paragraph" w:customStyle="1" w:styleId="Style4">
    <w:name w:val="Style4"/>
    <w:basedOn w:val="a"/>
    <w:rsid w:val="005E2441"/>
    <w:pPr>
      <w:widowControl w:val="0"/>
      <w:suppressAutoHyphens w:val="0"/>
      <w:autoSpaceDE w:val="0"/>
      <w:spacing w:after="0" w:line="331" w:lineRule="exact"/>
    </w:pPr>
    <w:rPr>
      <w:rFonts w:ascii="Century Schoolbook" w:eastAsia="Times New Roman" w:hAnsi="Century Schoolbook" w:cs="Century Schoolbook"/>
      <w:kern w:val="0"/>
      <w:sz w:val="24"/>
      <w:szCs w:val="24"/>
    </w:rPr>
  </w:style>
  <w:style w:type="paragraph" w:customStyle="1" w:styleId="Standard">
    <w:name w:val="Standard"/>
    <w:rsid w:val="005E2441"/>
    <w:pPr>
      <w:suppressAutoHyphens/>
      <w:textAlignment w:val="baseline"/>
    </w:pPr>
    <w:rPr>
      <w:kern w:val="1"/>
      <w:sz w:val="24"/>
      <w:szCs w:val="24"/>
      <w:lang w:eastAsia="ar-SA"/>
    </w:rPr>
  </w:style>
  <w:style w:type="paragraph" w:customStyle="1" w:styleId="ListParagraph0">
    <w:name w:val="List Paragraph0"/>
    <w:basedOn w:val="a"/>
    <w:uiPriority w:val="99"/>
    <w:qFormat/>
    <w:rsid w:val="00D36206"/>
    <w:pPr>
      <w:suppressAutoHyphens w:val="0"/>
      <w:ind w:left="720"/>
      <w:contextualSpacing/>
    </w:pPr>
    <w:rPr>
      <w:kern w:val="0"/>
      <w:lang w:eastAsia="en-US"/>
    </w:rPr>
  </w:style>
  <w:style w:type="character" w:customStyle="1" w:styleId="10">
    <w:name w:val="Заголовок 1 Знак"/>
    <w:link w:val="1"/>
    <w:rsid w:val="00D36206"/>
    <w:rPr>
      <w:rFonts w:ascii="Cambria" w:eastAsia="Calibri" w:hAnsi="Cambria"/>
      <w:b/>
      <w:bCs/>
      <w:kern w:val="32"/>
      <w:sz w:val="32"/>
      <w:szCs w:val="32"/>
    </w:rPr>
  </w:style>
  <w:style w:type="numbering" w:customStyle="1" w:styleId="WWNum3">
    <w:name w:val="WWNum3"/>
    <w:basedOn w:val="a2"/>
    <w:rsid w:val="009A5CDC"/>
    <w:pPr>
      <w:numPr>
        <w:numId w:val="16"/>
      </w:numPr>
    </w:pPr>
  </w:style>
  <w:style w:type="character" w:customStyle="1" w:styleId="c0">
    <w:name w:val="c0"/>
    <w:rsid w:val="009A5CDC"/>
  </w:style>
  <w:style w:type="character" w:customStyle="1" w:styleId="c4">
    <w:name w:val="c4"/>
    <w:rsid w:val="009A5CDC"/>
  </w:style>
  <w:style w:type="character" w:customStyle="1" w:styleId="c3">
    <w:name w:val="c3"/>
    <w:rsid w:val="009A5CDC"/>
  </w:style>
  <w:style w:type="paragraph" w:customStyle="1" w:styleId="c12">
    <w:name w:val="c12"/>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c48">
    <w:name w:val="c48"/>
    <w:basedOn w:val="a"/>
    <w:rsid w:val="009A5CDC"/>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Default">
    <w:name w:val="Default"/>
    <w:rsid w:val="00424E59"/>
    <w:pPr>
      <w:autoSpaceDE w:val="0"/>
      <w:autoSpaceDN w:val="0"/>
      <w:adjustRightInd w:val="0"/>
    </w:pPr>
    <w:rPr>
      <w:color w:val="000000"/>
      <w:sz w:val="24"/>
      <w:szCs w:val="24"/>
      <w:lang w:eastAsia="ru-RU"/>
    </w:rPr>
  </w:style>
  <w:style w:type="paragraph" w:styleId="ac">
    <w:name w:val="No Spacing"/>
    <w:uiPriority w:val="1"/>
    <w:qFormat/>
    <w:rsid w:val="00424E59"/>
    <w:pPr>
      <w:suppressAutoHyphens/>
    </w:pPr>
    <w:rPr>
      <w:rFonts w:ascii="Calibri" w:eastAsia="Calibri" w:hAnsi="Calibri"/>
      <w:kern w:val="1"/>
      <w:sz w:val="22"/>
      <w:szCs w:val="22"/>
      <w:lang w:eastAsia="ar-SA"/>
    </w:rPr>
  </w:style>
  <w:style w:type="paragraph" w:customStyle="1" w:styleId="22">
    <w:name w:val="Основной текст 22"/>
    <w:basedOn w:val="a"/>
    <w:rsid w:val="00424E59"/>
    <w:pPr>
      <w:spacing w:after="120" w:line="480" w:lineRule="auto"/>
    </w:pPr>
    <w:rPr>
      <w:rFonts w:ascii="Times New Roman" w:eastAsia="Times New Roman" w:hAnsi="Times New Roman"/>
      <w:sz w:val="24"/>
      <w:szCs w:val="24"/>
    </w:rPr>
  </w:style>
  <w:style w:type="paragraph" w:customStyle="1" w:styleId="14">
    <w:name w:val="Абзац списка1"/>
    <w:basedOn w:val="a"/>
    <w:uiPriority w:val="99"/>
    <w:qFormat/>
    <w:rsid w:val="006904D4"/>
    <w:pPr>
      <w:ind w:left="720"/>
    </w:pPr>
  </w:style>
  <w:style w:type="paragraph" w:customStyle="1" w:styleId="220">
    <w:name w:val="Основной текст 22"/>
    <w:basedOn w:val="a"/>
    <w:rsid w:val="006904D4"/>
    <w:pPr>
      <w:spacing w:after="120" w:line="480" w:lineRule="auto"/>
    </w:pPr>
    <w:rPr>
      <w:rFonts w:ascii="Times New Roman" w:eastAsia="Times New Roman" w:hAnsi="Times New Roman"/>
      <w:sz w:val="24"/>
      <w:szCs w:val="24"/>
    </w:rPr>
  </w:style>
  <w:style w:type="paragraph" w:styleId="ad">
    <w:name w:val="Normal (Web)"/>
    <w:basedOn w:val="a"/>
    <w:rsid w:val="00507F97"/>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customStyle="1" w:styleId="p9">
    <w:name w:val="p9"/>
    <w:basedOn w:val="a"/>
    <w:uiPriority w:val="99"/>
    <w:rsid w:val="00875EC3"/>
    <w:pPr>
      <w:suppressAutoHyphens w:val="0"/>
      <w:spacing w:before="100" w:beforeAutospacing="1" w:after="100" w:afterAutospacing="1" w:line="240" w:lineRule="auto"/>
    </w:pPr>
    <w:rPr>
      <w:rFonts w:ascii="Times New Roman" w:eastAsia="Times New Roman" w:hAnsi="Times New Roman"/>
      <w:kern w:val="0"/>
      <w:sz w:val="24"/>
      <w:szCs w:val="24"/>
      <w:lang w:eastAsia="ru-RU"/>
    </w:rPr>
  </w:style>
  <w:style w:type="paragraph" w:styleId="ae">
    <w:name w:val="footnote text"/>
    <w:basedOn w:val="a"/>
    <w:link w:val="af"/>
    <w:uiPriority w:val="99"/>
    <w:semiHidden/>
    <w:unhideWhenUsed/>
    <w:rsid w:val="00431EEB"/>
    <w:rPr>
      <w:sz w:val="20"/>
      <w:szCs w:val="20"/>
    </w:rPr>
  </w:style>
  <w:style w:type="character" w:customStyle="1" w:styleId="af">
    <w:name w:val="Текст сноски Знак"/>
    <w:link w:val="ae"/>
    <w:uiPriority w:val="99"/>
    <w:semiHidden/>
    <w:rsid w:val="00431EEB"/>
    <w:rPr>
      <w:rFonts w:ascii="Calibri" w:eastAsia="Calibri" w:hAnsi="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779725">
      <w:bodyDiv w:val="1"/>
      <w:marLeft w:val="0"/>
      <w:marRight w:val="0"/>
      <w:marTop w:val="0"/>
      <w:marBottom w:val="0"/>
      <w:divBdr>
        <w:top w:val="none" w:sz="0" w:space="0" w:color="auto"/>
        <w:left w:val="none" w:sz="0" w:space="0" w:color="auto"/>
        <w:bottom w:val="none" w:sz="0" w:space="0" w:color="auto"/>
        <w:right w:val="none" w:sz="0" w:space="0" w:color="auto"/>
      </w:divBdr>
    </w:div>
    <w:div w:id="1210655445">
      <w:bodyDiv w:val="1"/>
      <w:marLeft w:val="0"/>
      <w:marRight w:val="0"/>
      <w:marTop w:val="0"/>
      <w:marBottom w:val="0"/>
      <w:divBdr>
        <w:top w:val="none" w:sz="0" w:space="0" w:color="auto"/>
        <w:left w:val="none" w:sz="0" w:space="0" w:color="auto"/>
        <w:bottom w:val="none" w:sz="0" w:space="0" w:color="auto"/>
        <w:right w:val="none" w:sz="0" w:space="0" w:color="auto"/>
      </w:divBdr>
    </w:div>
    <w:div w:id="1687633117">
      <w:bodyDiv w:val="1"/>
      <w:marLeft w:val="0"/>
      <w:marRight w:val="0"/>
      <w:marTop w:val="0"/>
      <w:marBottom w:val="0"/>
      <w:divBdr>
        <w:top w:val="none" w:sz="0" w:space="0" w:color="auto"/>
        <w:left w:val="none" w:sz="0" w:space="0" w:color="auto"/>
        <w:bottom w:val="none" w:sz="0" w:space="0" w:color="auto"/>
        <w:right w:val="none" w:sz="0" w:space="0" w:color="auto"/>
      </w:divBdr>
    </w:div>
    <w:div w:id="1716151587">
      <w:bodyDiv w:val="1"/>
      <w:marLeft w:val="0"/>
      <w:marRight w:val="0"/>
      <w:marTop w:val="0"/>
      <w:marBottom w:val="0"/>
      <w:divBdr>
        <w:top w:val="none" w:sz="0" w:space="0" w:color="auto"/>
        <w:left w:val="none" w:sz="0" w:space="0" w:color="auto"/>
        <w:bottom w:val="none" w:sz="0" w:space="0" w:color="auto"/>
        <w:right w:val="none" w:sz="0" w:space="0" w:color="auto"/>
      </w:divBdr>
    </w:div>
    <w:div w:id="174734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6762</Words>
  <Characters>38548</Characters>
  <Application>Microsoft Office Word</Application>
  <DocSecurity>0</DocSecurity>
  <Lines>321</Lines>
  <Paragraphs>90</Paragraphs>
  <ScaleCrop>false</ScaleCrop>
  <Company/>
  <LinksUpToDate>false</LinksUpToDate>
  <CharactersWithSpaces>45220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USER</cp:lastModifiedBy>
  <cp:revision>38</cp:revision>
  <cp:lastPrinted>2014-11-12T16:41:00Z</cp:lastPrinted>
  <dcterms:created xsi:type="dcterms:W3CDTF">2022-05-24T16:27:00Z</dcterms:created>
  <dcterms:modified xsi:type="dcterms:W3CDTF">2022-09-23T06:34:00Z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